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79C06" w14:textId="325916C5" w:rsidR="00E12772" w:rsidRPr="00E12772" w:rsidRDefault="00200DAB" w:rsidP="00E12772">
      <w:pPr>
        <w:jc w:val="center"/>
        <w:rPr>
          <w:b/>
          <w:color w:val="000000"/>
          <w:sz w:val="22"/>
        </w:rPr>
      </w:pPr>
      <w:r w:rsidRPr="00E12772">
        <w:rPr>
          <w:b/>
          <w:sz w:val="22"/>
          <w:u w:val="single"/>
        </w:rPr>
        <w:t>UNITED</w:t>
      </w:r>
      <w:r w:rsidRPr="00E12772">
        <w:rPr>
          <w:b/>
          <w:spacing w:val="-9"/>
          <w:sz w:val="22"/>
          <w:u w:val="single"/>
        </w:rPr>
        <w:t xml:space="preserve"> </w:t>
      </w:r>
      <w:r w:rsidRPr="00E12772">
        <w:rPr>
          <w:b/>
          <w:spacing w:val="1"/>
          <w:sz w:val="22"/>
          <w:u w:val="single"/>
        </w:rPr>
        <w:t>W</w:t>
      </w:r>
      <w:r w:rsidRPr="00E12772">
        <w:rPr>
          <w:b/>
          <w:sz w:val="22"/>
          <w:u w:val="single"/>
        </w:rPr>
        <w:t>AY</w:t>
      </w:r>
      <w:r w:rsidRPr="00E12772">
        <w:rPr>
          <w:b/>
          <w:spacing w:val="-6"/>
          <w:sz w:val="22"/>
          <w:u w:val="single"/>
        </w:rPr>
        <w:t xml:space="preserve"> </w:t>
      </w:r>
      <w:r w:rsidRPr="00E12772">
        <w:rPr>
          <w:b/>
          <w:sz w:val="22"/>
          <w:u w:val="single"/>
        </w:rPr>
        <w:t>OF</w:t>
      </w:r>
      <w:r w:rsidRPr="00E12772">
        <w:rPr>
          <w:b/>
          <w:spacing w:val="-3"/>
          <w:sz w:val="22"/>
          <w:u w:val="single"/>
        </w:rPr>
        <w:t xml:space="preserve"> </w:t>
      </w:r>
      <w:r w:rsidR="00E21621" w:rsidRPr="00E12772">
        <w:rPr>
          <w:b/>
          <w:spacing w:val="-3"/>
          <w:sz w:val="22"/>
          <w:u w:val="single"/>
        </w:rPr>
        <w:t>SEVIER</w:t>
      </w:r>
      <w:r w:rsidRPr="00E12772">
        <w:rPr>
          <w:b/>
          <w:spacing w:val="-8"/>
          <w:sz w:val="22"/>
          <w:u w:val="single"/>
        </w:rPr>
        <w:t xml:space="preserve"> </w:t>
      </w:r>
      <w:r w:rsidRPr="00E12772">
        <w:rPr>
          <w:b/>
          <w:sz w:val="22"/>
          <w:u w:val="single"/>
        </w:rPr>
        <w:t>COU</w:t>
      </w:r>
      <w:r w:rsidRPr="00E12772">
        <w:rPr>
          <w:b/>
          <w:spacing w:val="1"/>
          <w:sz w:val="22"/>
          <w:u w:val="single"/>
        </w:rPr>
        <w:t>N</w:t>
      </w:r>
      <w:r w:rsidRPr="00E12772">
        <w:rPr>
          <w:b/>
          <w:sz w:val="22"/>
          <w:u w:val="single"/>
        </w:rPr>
        <w:t>TY</w:t>
      </w:r>
      <w:r w:rsidRPr="00E12772">
        <w:rPr>
          <w:b/>
          <w:spacing w:val="-10"/>
          <w:sz w:val="22"/>
        </w:rPr>
        <w:t xml:space="preserve"> </w:t>
      </w:r>
      <w:r w:rsidR="00E12772" w:rsidRPr="00E12772">
        <w:rPr>
          <w:b/>
          <w:spacing w:val="-10"/>
          <w:sz w:val="22"/>
        </w:rPr>
        <w:t>(</w:t>
      </w:r>
      <w:r w:rsidRPr="00A8230C">
        <w:rPr>
          <w:b/>
          <w:i/>
          <w:color w:val="FF0000"/>
          <w:sz w:val="22"/>
        </w:rPr>
        <w:t>SECT</w:t>
      </w:r>
      <w:r w:rsidRPr="00A8230C">
        <w:rPr>
          <w:b/>
          <w:i/>
          <w:color w:val="FF0000"/>
          <w:spacing w:val="1"/>
          <w:sz w:val="22"/>
        </w:rPr>
        <w:t>I</w:t>
      </w:r>
      <w:r w:rsidRPr="00A8230C">
        <w:rPr>
          <w:b/>
          <w:i/>
          <w:color w:val="FF0000"/>
          <w:sz w:val="22"/>
        </w:rPr>
        <w:t>ON</w:t>
      </w:r>
      <w:r w:rsidR="00F95AAF" w:rsidRPr="00A8230C">
        <w:rPr>
          <w:b/>
          <w:i/>
          <w:color w:val="FF0000"/>
          <w:sz w:val="22"/>
        </w:rPr>
        <w:t>S</w:t>
      </w:r>
      <w:r w:rsidRPr="00A8230C">
        <w:rPr>
          <w:b/>
          <w:i/>
          <w:color w:val="FF0000"/>
          <w:spacing w:val="-10"/>
          <w:sz w:val="22"/>
        </w:rPr>
        <w:t xml:space="preserve"> </w:t>
      </w:r>
      <w:r w:rsidR="00FB5299">
        <w:rPr>
          <w:b/>
          <w:i/>
          <w:color w:val="FF0000"/>
          <w:spacing w:val="-10"/>
          <w:sz w:val="22"/>
        </w:rPr>
        <w:t>5 &amp; 6</w:t>
      </w:r>
      <w:r w:rsidRPr="00E12772">
        <w:rPr>
          <w:b/>
          <w:color w:val="000000"/>
          <w:w w:val="99"/>
          <w:sz w:val="22"/>
        </w:rPr>
        <w:t>:</w:t>
      </w:r>
      <w:r w:rsidR="00E12772" w:rsidRPr="00E12772">
        <w:rPr>
          <w:b/>
          <w:color w:val="000000"/>
          <w:sz w:val="22"/>
        </w:rPr>
        <w:t>)</w:t>
      </w:r>
      <w:r w:rsidRPr="00E12772">
        <w:rPr>
          <w:b/>
          <w:color w:val="000000"/>
          <w:sz w:val="22"/>
        </w:rPr>
        <w:t xml:space="preserve"> </w:t>
      </w:r>
    </w:p>
    <w:p w14:paraId="0A779C07" w14:textId="77777777" w:rsidR="00E12772" w:rsidRPr="00E12772" w:rsidRDefault="00200DAB" w:rsidP="00E12772">
      <w:pPr>
        <w:jc w:val="center"/>
        <w:rPr>
          <w:b/>
          <w:color w:val="000000"/>
          <w:spacing w:val="-13"/>
          <w:sz w:val="22"/>
        </w:rPr>
      </w:pPr>
      <w:r w:rsidRPr="00E12772">
        <w:rPr>
          <w:b/>
          <w:sz w:val="22"/>
        </w:rPr>
        <w:t>SUMMA</w:t>
      </w:r>
      <w:r w:rsidRPr="00E12772">
        <w:rPr>
          <w:b/>
          <w:spacing w:val="1"/>
          <w:sz w:val="22"/>
        </w:rPr>
        <w:t>RI</w:t>
      </w:r>
      <w:r w:rsidRPr="00E12772">
        <w:rPr>
          <w:b/>
          <w:spacing w:val="-1"/>
          <w:sz w:val="22"/>
        </w:rPr>
        <w:t>Z</w:t>
      </w:r>
      <w:r w:rsidRPr="00E12772">
        <w:rPr>
          <w:b/>
          <w:sz w:val="22"/>
        </w:rPr>
        <w:t>ED</w:t>
      </w:r>
      <w:r w:rsidRPr="00E12772">
        <w:rPr>
          <w:b/>
          <w:color w:val="000000"/>
          <w:spacing w:val="-15"/>
          <w:sz w:val="22"/>
        </w:rPr>
        <w:t xml:space="preserve"> </w:t>
      </w:r>
      <w:r w:rsidRPr="00E12772">
        <w:rPr>
          <w:b/>
          <w:color w:val="000000"/>
          <w:sz w:val="22"/>
        </w:rPr>
        <w:t>CH</w:t>
      </w:r>
      <w:r w:rsidRPr="00E12772">
        <w:rPr>
          <w:b/>
          <w:color w:val="000000"/>
          <w:spacing w:val="2"/>
          <w:sz w:val="22"/>
        </w:rPr>
        <w:t>A</w:t>
      </w:r>
      <w:r w:rsidRPr="00E12772">
        <w:rPr>
          <w:b/>
          <w:color w:val="000000"/>
          <w:sz w:val="22"/>
        </w:rPr>
        <w:t>RT</w:t>
      </w:r>
      <w:r w:rsidRPr="00E12772">
        <w:rPr>
          <w:b/>
          <w:color w:val="000000"/>
          <w:spacing w:val="-8"/>
          <w:sz w:val="22"/>
        </w:rPr>
        <w:t xml:space="preserve"> </w:t>
      </w:r>
      <w:r w:rsidRPr="00E12772">
        <w:rPr>
          <w:b/>
          <w:color w:val="000000"/>
          <w:sz w:val="22"/>
        </w:rPr>
        <w:t>OF</w:t>
      </w:r>
      <w:r w:rsidRPr="00E12772">
        <w:rPr>
          <w:b/>
          <w:color w:val="000000"/>
          <w:spacing w:val="-3"/>
          <w:sz w:val="22"/>
        </w:rPr>
        <w:t xml:space="preserve"> </w:t>
      </w:r>
      <w:r w:rsidRPr="00E12772">
        <w:rPr>
          <w:b/>
          <w:color w:val="000000"/>
          <w:spacing w:val="1"/>
          <w:sz w:val="22"/>
        </w:rPr>
        <w:t>A</w:t>
      </w:r>
      <w:r w:rsidRPr="00E12772">
        <w:rPr>
          <w:b/>
          <w:color w:val="000000"/>
          <w:sz w:val="22"/>
        </w:rPr>
        <w:t>C</w:t>
      </w:r>
      <w:r w:rsidRPr="00E12772">
        <w:rPr>
          <w:b/>
          <w:color w:val="000000"/>
          <w:spacing w:val="1"/>
          <w:sz w:val="22"/>
        </w:rPr>
        <w:t>C</w:t>
      </w:r>
      <w:r w:rsidRPr="00E12772">
        <w:rPr>
          <w:b/>
          <w:color w:val="000000"/>
          <w:sz w:val="22"/>
        </w:rPr>
        <w:t>OUNTS</w:t>
      </w:r>
    </w:p>
    <w:p w14:paraId="0A779C08" w14:textId="77777777" w:rsidR="00006F92" w:rsidRPr="00E12772" w:rsidRDefault="00200DAB" w:rsidP="00E12772">
      <w:pPr>
        <w:jc w:val="center"/>
        <w:rPr>
          <w:b/>
          <w:sz w:val="22"/>
        </w:rPr>
      </w:pPr>
      <w:r w:rsidRPr="00E12772">
        <w:rPr>
          <w:b/>
          <w:sz w:val="22"/>
          <w:u w:val="single"/>
        </w:rPr>
        <w:t>UNITED WAY FINANCIAL</w:t>
      </w:r>
      <w:r w:rsidRPr="00E12772">
        <w:rPr>
          <w:b/>
          <w:color w:val="000000"/>
          <w:spacing w:val="-12"/>
          <w:sz w:val="22"/>
          <w:u w:val="single"/>
        </w:rPr>
        <w:t xml:space="preserve"> </w:t>
      </w:r>
      <w:r w:rsidRPr="00E12772">
        <w:rPr>
          <w:b/>
          <w:color w:val="000000"/>
          <w:sz w:val="22"/>
          <w:u w:val="single"/>
        </w:rPr>
        <w:t>REPORTING</w:t>
      </w:r>
      <w:r w:rsidRPr="00E12772">
        <w:rPr>
          <w:b/>
          <w:color w:val="000000"/>
          <w:spacing w:val="-14"/>
          <w:sz w:val="22"/>
          <w:u w:val="single"/>
        </w:rPr>
        <w:t xml:space="preserve"> </w:t>
      </w:r>
      <w:r w:rsidRPr="00E12772">
        <w:rPr>
          <w:b/>
          <w:color w:val="000000"/>
          <w:w w:val="99"/>
          <w:sz w:val="22"/>
          <w:u w:val="single"/>
        </w:rPr>
        <w:t>FORMS</w:t>
      </w:r>
    </w:p>
    <w:p w14:paraId="0A779C09" w14:textId="77777777" w:rsidR="00006F92" w:rsidRDefault="00006F92">
      <w:pPr>
        <w:spacing w:before="8" w:line="180" w:lineRule="exact"/>
        <w:rPr>
          <w:sz w:val="19"/>
          <w:szCs w:val="19"/>
        </w:rPr>
      </w:pPr>
    </w:p>
    <w:p w14:paraId="0A779C0A" w14:textId="77777777" w:rsidR="00006F92" w:rsidRDefault="00200DAB">
      <w:pPr>
        <w:spacing w:before="31" w:line="240" w:lineRule="exact"/>
        <w:ind w:left="140"/>
        <w:rPr>
          <w:sz w:val="22"/>
          <w:szCs w:val="22"/>
        </w:rPr>
      </w:pPr>
      <w:r>
        <w:rPr>
          <w:b/>
          <w:position w:val="-1"/>
          <w:sz w:val="22"/>
          <w:szCs w:val="22"/>
          <w:u w:val="thick" w:color="000000"/>
        </w:rPr>
        <w:t>PUBL</w:t>
      </w:r>
      <w:r>
        <w:rPr>
          <w:b/>
          <w:spacing w:val="1"/>
          <w:position w:val="-1"/>
          <w:sz w:val="22"/>
          <w:szCs w:val="22"/>
          <w:u w:val="thick" w:color="000000"/>
        </w:rPr>
        <w:t>I</w:t>
      </w:r>
      <w:r>
        <w:rPr>
          <w:b/>
          <w:position w:val="-1"/>
          <w:sz w:val="22"/>
          <w:szCs w:val="22"/>
          <w:u w:val="thick" w:color="000000"/>
        </w:rPr>
        <w:t>C</w:t>
      </w:r>
      <w:r>
        <w:rPr>
          <w:b/>
          <w:spacing w:val="-9"/>
          <w:position w:val="-1"/>
          <w:sz w:val="22"/>
          <w:szCs w:val="22"/>
          <w:u w:val="thick" w:color="000000"/>
        </w:rPr>
        <w:t xml:space="preserve"> </w:t>
      </w:r>
      <w:r>
        <w:rPr>
          <w:b/>
          <w:position w:val="-1"/>
          <w:sz w:val="22"/>
          <w:szCs w:val="22"/>
          <w:u w:val="thick" w:color="000000"/>
        </w:rPr>
        <w:t>S</w:t>
      </w:r>
      <w:r>
        <w:rPr>
          <w:b/>
          <w:spacing w:val="1"/>
          <w:position w:val="-1"/>
          <w:sz w:val="22"/>
          <w:szCs w:val="22"/>
          <w:u w:val="thick" w:color="000000"/>
        </w:rPr>
        <w:t>U</w:t>
      </w:r>
      <w:r>
        <w:rPr>
          <w:b/>
          <w:position w:val="-1"/>
          <w:sz w:val="22"/>
          <w:szCs w:val="22"/>
          <w:u w:val="thick" w:color="000000"/>
        </w:rPr>
        <w:t>PPORT</w:t>
      </w:r>
      <w:r>
        <w:rPr>
          <w:b/>
          <w:spacing w:val="-11"/>
          <w:position w:val="-1"/>
          <w:sz w:val="22"/>
          <w:szCs w:val="22"/>
          <w:u w:val="thick" w:color="000000"/>
        </w:rPr>
        <w:t xml:space="preserve"> </w:t>
      </w:r>
      <w:r>
        <w:rPr>
          <w:b/>
          <w:spacing w:val="1"/>
          <w:position w:val="-1"/>
          <w:sz w:val="22"/>
          <w:szCs w:val="22"/>
          <w:u w:val="thick" w:color="000000"/>
        </w:rPr>
        <w:t>AN</w:t>
      </w:r>
      <w:r>
        <w:rPr>
          <w:b/>
          <w:position w:val="-1"/>
          <w:sz w:val="22"/>
          <w:szCs w:val="22"/>
          <w:u w:val="thick" w:color="000000"/>
        </w:rPr>
        <w:t>D</w:t>
      </w:r>
      <w:r>
        <w:rPr>
          <w:b/>
          <w:spacing w:val="-5"/>
          <w:position w:val="-1"/>
          <w:sz w:val="22"/>
          <w:szCs w:val="22"/>
          <w:u w:val="thick" w:color="000000"/>
        </w:rPr>
        <w:t xml:space="preserve"> </w:t>
      </w:r>
      <w:r>
        <w:rPr>
          <w:b/>
          <w:position w:val="-1"/>
          <w:sz w:val="22"/>
          <w:szCs w:val="22"/>
          <w:u w:val="thick" w:color="000000"/>
        </w:rPr>
        <w:t>RE</w:t>
      </w:r>
      <w:r>
        <w:rPr>
          <w:b/>
          <w:spacing w:val="1"/>
          <w:position w:val="-1"/>
          <w:sz w:val="22"/>
          <w:szCs w:val="22"/>
          <w:u w:val="thick" w:color="000000"/>
        </w:rPr>
        <w:t>V</w:t>
      </w:r>
      <w:r>
        <w:rPr>
          <w:b/>
          <w:position w:val="-1"/>
          <w:sz w:val="22"/>
          <w:szCs w:val="22"/>
          <w:u w:val="thick" w:color="000000"/>
        </w:rPr>
        <w:t>EN</w:t>
      </w:r>
      <w:r>
        <w:rPr>
          <w:b/>
          <w:spacing w:val="1"/>
          <w:position w:val="-1"/>
          <w:sz w:val="22"/>
          <w:szCs w:val="22"/>
          <w:u w:val="thick" w:color="000000"/>
        </w:rPr>
        <w:t>U</w:t>
      </w:r>
      <w:r>
        <w:rPr>
          <w:b/>
          <w:position w:val="-1"/>
          <w:sz w:val="22"/>
          <w:szCs w:val="22"/>
          <w:u w:val="thick" w:color="000000"/>
        </w:rPr>
        <w:t>E</w:t>
      </w:r>
    </w:p>
    <w:p w14:paraId="0A779C0B" w14:textId="77777777" w:rsidR="00006F92" w:rsidRDefault="00006F92">
      <w:pPr>
        <w:spacing w:before="6" w:line="100" w:lineRule="exact"/>
        <w:rPr>
          <w:sz w:val="11"/>
          <w:szCs w:val="11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"/>
        <w:gridCol w:w="1257"/>
        <w:gridCol w:w="9148"/>
      </w:tblGrid>
      <w:tr w:rsidR="00006F92" w14:paraId="0A779C10" w14:textId="77777777">
        <w:trPr>
          <w:trHeight w:hRule="exact" w:val="1147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0A779C0C" w14:textId="77777777" w:rsidR="00006F92" w:rsidRDefault="00200DAB">
            <w:pPr>
              <w:spacing w:before="71"/>
              <w:ind w:left="95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1.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A779C0D" w14:textId="77777777" w:rsidR="00006F92" w:rsidRDefault="00200DAB">
            <w:pPr>
              <w:spacing w:before="71"/>
              <w:ind w:left="222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  <w:u w:val="single" w:color="000000"/>
              </w:rPr>
              <w:t>4000</w:t>
            </w:r>
          </w:p>
        </w:tc>
        <w:tc>
          <w:tcPr>
            <w:tcW w:w="9148" w:type="dxa"/>
            <w:tcBorders>
              <w:top w:val="nil"/>
              <w:left w:val="nil"/>
              <w:bottom w:val="nil"/>
              <w:right w:val="nil"/>
            </w:tcBorders>
          </w:tcPr>
          <w:p w14:paraId="0A779C0E" w14:textId="77777777" w:rsidR="00006F92" w:rsidRDefault="00200DAB">
            <w:pPr>
              <w:spacing w:before="71"/>
              <w:ind w:left="45" w:right="18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 w:color="000000"/>
              </w:rPr>
              <w:t>Co</w:t>
            </w:r>
            <w:r>
              <w:rPr>
                <w:spacing w:val="1"/>
                <w:sz w:val="22"/>
                <w:szCs w:val="22"/>
                <w:u w:val="single" w:color="000000"/>
              </w:rPr>
              <w:t>n</w:t>
            </w:r>
            <w:r>
              <w:rPr>
                <w:sz w:val="22"/>
                <w:szCs w:val="22"/>
                <w:u w:val="single" w:color="000000"/>
              </w:rPr>
              <w:t>tri</w:t>
            </w:r>
            <w:r>
              <w:rPr>
                <w:spacing w:val="1"/>
                <w:sz w:val="22"/>
                <w:szCs w:val="22"/>
                <w:u w:val="single" w:color="000000"/>
              </w:rPr>
              <w:t>b</w:t>
            </w:r>
            <w:r>
              <w:rPr>
                <w:sz w:val="22"/>
                <w:szCs w:val="22"/>
                <w:u w:val="single" w:color="000000"/>
              </w:rPr>
              <w:t>ut</w:t>
            </w:r>
            <w:r>
              <w:rPr>
                <w:spacing w:val="-1"/>
                <w:sz w:val="22"/>
                <w:szCs w:val="22"/>
                <w:u w:val="single" w:color="000000"/>
              </w:rPr>
              <w:t>i</w:t>
            </w:r>
            <w:r>
              <w:rPr>
                <w:sz w:val="22"/>
                <w:szCs w:val="22"/>
                <w:u w:val="single" w:color="000000"/>
              </w:rPr>
              <w:t>o</w:t>
            </w:r>
            <w:r>
              <w:rPr>
                <w:spacing w:val="1"/>
                <w:sz w:val="22"/>
                <w:szCs w:val="22"/>
                <w:u w:val="single" w:color="000000"/>
              </w:rPr>
              <w:t>n</w:t>
            </w:r>
            <w:r>
              <w:rPr>
                <w:sz w:val="22"/>
                <w:szCs w:val="22"/>
                <w:u w:val="single" w:color="000000"/>
              </w:rPr>
              <w:t>s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 A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tribu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ion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rec</w:t>
            </w:r>
            <w:r>
              <w:rPr>
                <w:spacing w:val="-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ived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irectly fr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m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dividual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donors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and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ga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izatio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(i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clu</w:t>
            </w:r>
            <w:r>
              <w:rPr>
                <w:spacing w:val="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ing fou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da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ions,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cor</w:t>
            </w:r>
            <w:r>
              <w:rPr>
                <w:spacing w:val="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oratio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s,</w:t>
            </w:r>
            <w:r>
              <w:rPr>
                <w:spacing w:val="-1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and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tr</w:t>
            </w:r>
            <w:r>
              <w:rPr>
                <w:spacing w:val="1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sts)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and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ot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result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ng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fr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m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 fed</w:t>
            </w: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rated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5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-raising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</w:t>
            </w:r>
            <w:r>
              <w:rPr>
                <w:spacing w:val="1"/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pai</w:t>
            </w:r>
            <w:r>
              <w:rPr>
                <w:spacing w:val="1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and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 which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don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erives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irect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tan</w:t>
            </w:r>
            <w:r>
              <w:rPr>
                <w:spacing w:val="1"/>
                <w:sz w:val="22"/>
                <w:szCs w:val="22"/>
              </w:rPr>
              <w:t>g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ble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be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efits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fr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m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cipie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agenc</w:t>
            </w:r>
            <w:r>
              <w:rPr>
                <w:spacing w:val="2"/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>.</w:t>
            </w:r>
            <w:r>
              <w:rPr>
                <w:spacing w:val="4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Also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inclu</w:t>
            </w:r>
            <w:r>
              <w:rPr>
                <w:spacing w:val="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es</w:t>
            </w:r>
          </w:p>
          <w:p w14:paraId="0A779C0F" w14:textId="77777777" w:rsidR="00006F92" w:rsidRDefault="00200DAB">
            <w:pPr>
              <w:spacing w:before="1"/>
              <w:ind w:left="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sustaining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ership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riv</w:t>
            </w:r>
            <w:r>
              <w:rPr>
                <w:spacing w:val="-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s.</w:t>
            </w:r>
          </w:p>
        </w:tc>
      </w:tr>
      <w:tr w:rsidR="00006F92" w14:paraId="0A779C14" w14:textId="77777777">
        <w:trPr>
          <w:trHeight w:hRule="exact" w:val="606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0A779C11" w14:textId="77777777" w:rsidR="00006F92" w:rsidRDefault="00200DAB">
            <w:pPr>
              <w:spacing w:before="37"/>
              <w:ind w:left="95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2.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A779C12" w14:textId="77777777" w:rsidR="00006F92" w:rsidRDefault="00200DAB">
            <w:pPr>
              <w:spacing w:before="37"/>
              <w:ind w:left="222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  <w:u w:val="single" w:color="000000"/>
              </w:rPr>
              <w:t>4100</w:t>
            </w:r>
          </w:p>
        </w:tc>
        <w:tc>
          <w:tcPr>
            <w:tcW w:w="9148" w:type="dxa"/>
            <w:tcBorders>
              <w:top w:val="nil"/>
              <w:left w:val="nil"/>
              <w:bottom w:val="nil"/>
              <w:right w:val="nil"/>
            </w:tcBorders>
          </w:tcPr>
          <w:p w14:paraId="0A779C13" w14:textId="77777777" w:rsidR="00006F92" w:rsidRDefault="00200DAB">
            <w:pPr>
              <w:spacing w:before="37"/>
              <w:ind w:left="45" w:right="460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 w:color="000000"/>
              </w:rPr>
              <w:t>Co</w:t>
            </w:r>
            <w:r>
              <w:rPr>
                <w:spacing w:val="1"/>
                <w:sz w:val="22"/>
                <w:szCs w:val="22"/>
                <w:u w:val="single" w:color="000000"/>
              </w:rPr>
              <w:t>n</w:t>
            </w:r>
            <w:r>
              <w:rPr>
                <w:sz w:val="22"/>
                <w:szCs w:val="22"/>
                <w:u w:val="single" w:color="000000"/>
              </w:rPr>
              <w:t>tri</w:t>
            </w:r>
            <w:r>
              <w:rPr>
                <w:spacing w:val="1"/>
                <w:sz w:val="22"/>
                <w:szCs w:val="22"/>
                <w:u w:val="single" w:color="000000"/>
              </w:rPr>
              <w:t>b</w:t>
            </w:r>
            <w:r>
              <w:rPr>
                <w:sz w:val="22"/>
                <w:szCs w:val="22"/>
                <w:u w:val="single" w:color="000000"/>
              </w:rPr>
              <w:t>ut</w:t>
            </w:r>
            <w:r>
              <w:rPr>
                <w:spacing w:val="-1"/>
                <w:sz w:val="22"/>
                <w:szCs w:val="22"/>
                <w:u w:val="single" w:color="000000"/>
              </w:rPr>
              <w:t>i</w:t>
            </w:r>
            <w:r>
              <w:rPr>
                <w:sz w:val="22"/>
                <w:szCs w:val="22"/>
                <w:u w:val="single" w:color="000000"/>
              </w:rPr>
              <w:t>o</w:t>
            </w:r>
            <w:r>
              <w:rPr>
                <w:spacing w:val="1"/>
                <w:sz w:val="22"/>
                <w:szCs w:val="22"/>
                <w:u w:val="single" w:color="000000"/>
              </w:rPr>
              <w:t>n</w:t>
            </w:r>
            <w:r>
              <w:rPr>
                <w:sz w:val="22"/>
                <w:szCs w:val="22"/>
                <w:u w:val="single" w:color="000000"/>
              </w:rPr>
              <w:t>s</w:t>
            </w:r>
            <w:r>
              <w:rPr>
                <w:spacing w:val="-13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to</w:t>
            </w:r>
            <w:r>
              <w:rPr>
                <w:spacing w:val="-1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B</w:t>
            </w:r>
            <w:r>
              <w:rPr>
                <w:spacing w:val="1"/>
                <w:sz w:val="22"/>
                <w:szCs w:val="22"/>
                <w:u w:val="single" w:color="000000"/>
              </w:rPr>
              <w:t>u</w:t>
            </w:r>
            <w:r>
              <w:rPr>
                <w:sz w:val="22"/>
                <w:szCs w:val="22"/>
                <w:u w:val="single" w:color="000000"/>
              </w:rPr>
              <w:t>il</w:t>
            </w:r>
            <w:r>
              <w:rPr>
                <w:spacing w:val="1"/>
                <w:sz w:val="22"/>
                <w:szCs w:val="22"/>
                <w:u w:val="single" w:color="000000"/>
              </w:rPr>
              <w:t>d</w:t>
            </w:r>
            <w:r>
              <w:rPr>
                <w:spacing w:val="-1"/>
                <w:sz w:val="22"/>
                <w:szCs w:val="22"/>
                <w:u w:val="single" w:color="000000"/>
              </w:rPr>
              <w:t>i</w:t>
            </w:r>
            <w:r>
              <w:rPr>
                <w:sz w:val="22"/>
                <w:szCs w:val="22"/>
                <w:u w:val="single" w:color="000000"/>
              </w:rPr>
              <w:t>ng</w:t>
            </w:r>
            <w:r>
              <w:rPr>
                <w:spacing w:val="-3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F</w:t>
            </w:r>
            <w:r>
              <w:rPr>
                <w:spacing w:val="1"/>
                <w:sz w:val="22"/>
                <w:szCs w:val="22"/>
                <w:u w:val="single" w:color="000000"/>
              </w:rPr>
              <w:t>u</w:t>
            </w:r>
            <w:r>
              <w:rPr>
                <w:sz w:val="22"/>
                <w:szCs w:val="22"/>
                <w:u w:val="single" w:color="000000"/>
              </w:rPr>
              <w:t>nd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 Pr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ce</w:t>
            </w:r>
            <w:r>
              <w:rPr>
                <w:spacing w:val="-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ds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fr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m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</w:t>
            </w:r>
            <w:r>
              <w:rPr>
                <w:spacing w:val="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mpai</w:t>
            </w:r>
            <w:r>
              <w:rPr>
                <w:spacing w:val="1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cond</w:t>
            </w:r>
            <w:r>
              <w:rPr>
                <w:spacing w:val="1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cted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to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rovi</w:t>
            </w:r>
            <w:r>
              <w:rPr>
                <w:spacing w:val="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capital for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major pro</w:t>
            </w:r>
            <w:r>
              <w:rPr>
                <w:spacing w:val="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er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y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ad</w:t>
            </w:r>
            <w:r>
              <w:rPr>
                <w:spacing w:val="1"/>
                <w:sz w:val="22"/>
                <w:szCs w:val="22"/>
              </w:rPr>
              <w:t>d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ti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ns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 i.e.,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lan</w:t>
            </w:r>
            <w:r>
              <w:rPr>
                <w:spacing w:val="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,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build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,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q</w:t>
            </w:r>
            <w:r>
              <w:rPr>
                <w:spacing w:val="1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ip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ent.</w:t>
            </w:r>
          </w:p>
        </w:tc>
      </w:tr>
      <w:tr w:rsidR="00006F92" w14:paraId="0A779C18" w14:textId="77777777">
        <w:trPr>
          <w:trHeight w:hRule="exact" w:val="2123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0A779C15" w14:textId="77777777" w:rsidR="00006F92" w:rsidRDefault="00200DAB">
            <w:pPr>
              <w:spacing w:before="37"/>
              <w:ind w:left="95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3.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A779C16" w14:textId="77777777" w:rsidR="00006F92" w:rsidRDefault="00200DAB">
            <w:pPr>
              <w:spacing w:before="37"/>
              <w:ind w:left="222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  <w:u w:val="single" w:color="000000"/>
              </w:rPr>
              <w:t>4200</w:t>
            </w:r>
          </w:p>
        </w:tc>
        <w:tc>
          <w:tcPr>
            <w:tcW w:w="9148" w:type="dxa"/>
            <w:tcBorders>
              <w:top w:val="nil"/>
              <w:left w:val="nil"/>
              <w:bottom w:val="nil"/>
              <w:right w:val="nil"/>
            </w:tcBorders>
          </w:tcPr>
          <w:p w14:paraId="0A779C17" w14:textId="77777777" w:rsidR="00006F92" w:rsidRDefault="00200DAB">
            <w:pPr>
              <w:spacing w:before="37"/>
              <w:ind w:left="45" w:right="54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 w:color="000000"/>
              </w:rPr>
              <w:t>S</w:t>
            </w:r>
            <w:r>
              <w:rPr>
                <w:spacing w:val="1"/>
                <w:sz w:val="22"/>
                <w:szCs w:val="22"/>
                <w:u w:val="single" w:color="000000"/>
              </w:rPr>
              <w:t>p</w:t>
            </w:r>
            <w:r>
              <w:rPr>
                <w:sz w:val="22"/>
                <w:szCs w:val="22"/>
                <w:u w:val="single" w:color="000000"/>
              </w:rPr>
              <w:t>eci</w:t>
            </w:r>
            <w:r>
              <w:rPr>
                <w:spacing w:val="-1"/>
                <w:sz w:val="22"/>
                <w:szCs w:val="22"/>
                <w:u w:val="single" w:color="000000"/>
              </w:rPr>
              <w:t>a</w:t>
            </w:r>
            <w:r>
              <w:rPr>
                <w:sz w:val="22"/>
                <w:szCs w:val="22"/>
                <w:u w:val="single" w:color="000000"/>
              </w:rPr>
              <w:t>l</w:t>
            </w:r>
            <w:r>
              <w:rPr>
                <w:spacing w:val="-3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Eve</w:t>
            </w:r>
            <w:r>
              <w:rPr>
                <w:spacing w:val="1"/>
                <w:sz w:val="22"/>
                <w:szCs w:val="22"/>
                <w:u w:val="single" w:color="000000"/>
              </w:rPr>
              <w:t>n</w:t>
            </w:r>
            <w:r>
              <w:rPr>
                <w:sz w:val="22"/>
                <w:szCs w:val="22"/>
                <w:u w:val="single" w:color="000000"/>
              </w:rPr>
              <w:t>ts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 Refle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ts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rt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and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incidental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rev</w:t>
            </w: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(such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as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pai</w:t>
            </w:r>
            <w:r>
              <w:rPr>
                <w:spacing w:val="3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-for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adv</w:t>
            </w:r>
            <w:r>
              <w:rPr>
                <w:spacing w:val="-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rtisi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g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printed pro</w:t>
            </w:r>
            <w:r>
              <w:rPr>
                <w:spacing w:val="1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ra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s)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</w:t>
            </w: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ri</w:t>
            </w:r>
            <w:r>
              <w:rPr>
                <w:spacing w:val="1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ed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from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all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agen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y</w:t>
            </w:r>
            <w:r>
              <w:rPr>
                <w:spacing w:val="2"/>
                <w:sz w:val="22"/>
                <w:szCs w:val="22"/>
              </w:rPr>
              <w:t>’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fundraising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events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(i.e.,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th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se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cond</w:t>
            </w:r>
            <w:r>
              <w:rPr>
                <w:spacing w:val="1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c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ed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by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w w:val="99"/>
                <w:sz w:val="22"/>
                <w:szCs w:val="22"/>
              </w:rPr>
              <w:t>ag</w:t>
            </w:r>
            <w:r>
              <w:rPr>
                <w:spacing w:val="-1"/>
                <w:w w:val="99"/>
                <w:sz w:val="22"/>
                <w:szCs w:val="22"/>
              </w:rPr>
              <w:t>e</w:t>
            </w:r>
            <w:r>
              <w:rPr>
                <w:w w:val="99"/>
                <w:sz w:val="22"/>
                <w:szCs w:val="22"/>
              </w:rPr>
              <w:t>ncy itself,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ot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ther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orga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ization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</w:t>
            </w:r>
            <w:r>
              <w:rPr>
                <w:spacing w:val="-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half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enc</w:t>
            </w:r>
            <w:r>
              <w:rPr>
                <w:spacing w:val="2"/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>).</w:t>
            </w:r>
            <w:r>
              <w:rPr>
                <w:spacing w:val="4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Speci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l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events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are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affairs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which s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ethi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g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val</w:t>
            </w:r>
            <w:r>
              <w:rPr>
                <w:spacing w:val="1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is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ffered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irectly 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partici</w:t>
            </w:r>
            <w:r>
              <w:rPr>
                <w:spacing w:val="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ants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anticipation of)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a</w:t>
            </w:r>
            <w:r>
              <w:rPr>
                <w:spacing w:val="-2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pa</w:t>
            </w:r>
            <w:r>
              <w:rPr>
                <w:spacing w:val="2"/>
                <w:sz w:val="22"/>
                <w:szCs w:val="22"/>
                <w:u w:val="single" w:color="000000"/>
              </w:rPr>
              <w:t>y</w:t>
            </w:r>
            <w:r>
              <w:rPr>
                <w:spacing w:val="-2"/>
                <w:sz w:val="22"/>
                <w:szCs w:val="22"/>
                <w:u w:val="single" w:color="000000"/>
              </w:rPr>
              <w:t>m</w:t>
            </w:r>
            <w:r>
              <w:rPr>
                <w:sz w:val="22"/>
                <w:szCs w:val="22"/>
                <w:u w:val="single" w:color="000000"/>
              </w:rPr>
              <w:t>ent</w:t>
            </w:r>
            <w:r>
              <w:rPr>
                <w:spacing w:val="-8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and</w:t>
            </w:r>
            <w:r>
              <w:rPr>
                <w:spacing w:val="-3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a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co</w:t>
            </w:r>
            <w:r>
              <w:rPr>
                <w:spacing w:val="1"/>
                <w:sz w:val="22"/>
                <w:szCs w:val="22"/>
                <w:u w:val="single" w:color="000000"/>
              </w:rPr>
              <w:t>n</w:t>
            </w:r>
            <w:r>
              <w:rPr>
                <w:sz w:val="22"/>
                <w:szCs w:val="22"/>
                <w:u w:val="single" w:color="000000"/>
              </w:rPr>
              <w:t>tri</w:t>
            </w:r>
            <w:r>
              <w:rPr>
                <w:spacing w:val="1"/>
                <w:sz w:val="22"/>
                <w:szCs w:val="22"/>
                <w:u w:val="single" w:color="000000"/>
              </w:rPr>
              <w:t>b</w:t>
            </w:r>
            <w:r>
              <w:rPr>
                <w:sz w:val="22"/>
                <w:szCs w:val="22"/>
                <w:u w:val="single" w:color="000000"/>
              </w:rPr>
              <w:t>ut</w:t>
            </w:r>
            <w:r>
              <w:rPr>
                <w:spacing w:val="-1"/>
                <w:sz w:val="22"/>
                <w:szCs w:val="22"/>
                <w:u w:val="single" w:color="000000"/>
              </w:rPr>
              <w:t>i</w:t>
            </w:r>
            <w:r>
              <w:rPr>
                <w:sz w:val="22"/>
                <w:szCs w:val="22"/>
                <w:u w:val="single" w:color="000000"/>
              </w:rPr>
              <w:t>on</w:t>
            </w:r>
            <w:r>
              <w:rPr>
                <w:spacing w:val="-10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pacing w:val="-5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de</w:t>
            </w:r>
            <w:r>
              <w:rPr>
                <w:spacing w:val="1"/>
                <w:sz w:val="22"/>
                <w:szCs w:val="22"/>
              </w:rPr>
              <w:t>q</w:t>
            </w:r>
            <w:r>
              <w:rPr>
                <w:sz w:val="22"/>
                <w:szCs w:val="22"/>
              </w:rPr>
              <w:t>uate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y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eld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revenue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for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sp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nsoring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age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y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over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and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ab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ve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irect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costs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and ex</w:t>
            </w:r>
            <w:r>
              <w:rPr>
                <w:spacing w:val="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enses.</w:t>
            </w:r>
            <w:r>
              <w:rPr>
                <w:spacing w:val="4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The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nt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entered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is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to be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the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ort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-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m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ining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after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</w:t>
            </w:r>
            <w:r>
              <w:rPr>
                <w:spacing w:val="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ucti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g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only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the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be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efit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costs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 related expe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se</w:t>
            </w:r>
            <w:r>
              <w:rPr>
                <w:spacing w:val="-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)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</w:t>
            </w:r>
            <w:r>
              <w:rPr>
                <w:spacing w:val="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ich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is defi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ed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as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 cost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to an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agency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dinner,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allroo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,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rch</w:t>
            </w: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stra, decoratio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s,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and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refres</w:t>
            </w:r>
            <w:r>
              <w:rPr>
                <w:spacing w:val="1"/>
                <w:sz w:val="22"/>
                <w:szCs w:val="22"/>
              </w:rPr>
              <w:t>h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nts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ca</w:t>
            </w:r>
            <w:r>
              <w:rPr>
                <w:spacing w:val="-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a </w:t>
            </w:r>
            <w:r>
              <w:rPr>
                <w:spacing w:val="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ance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tic</w:t>
            </w:r>
            <w:r>
              <w:rPr>
                <w:spacing w:val="1"/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>ets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for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 t</w:t>
            </w:r>
            <w:r>
              <w:rPr>
                <w:spacing w:val="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eat</w:t>
            </w:r>
            <w:r>
              <w:rPr>
                <w:spacing w:val="-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art</w:t>
            </w:r>
            <w:r>
              <w:rPr>
                <w:spacing w:val="2"/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>,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tc.</w:t>
            </w:r>
          </w:p>
        </w:tc>
      </w:tr>
      <w:tr w:rsidR="00006F92" w14:paraId="0A779C1C" w14:textId="77777777">
        <w:trPr>
          <w:trHeight w:hRule="exact" w:val="859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0A779C19" w14:textId="77777777" w:rsidR="00006F92" w:rsidRDefault="00200DAB">
            <w:pPr>
              <w:spacing w:before="38"/>
              <w:ind w:left="95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4.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A779C1A" w14:textId="77777777" w:rsidR="00006F92" w:rsidRDefault="00200DAB">
            <w:pPr>
              <w:spacing w:before="38"/>
              <w:ind w:left="222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  <w:u w:val="single" w:color="000000"/>
              </w:rPr>
              <w:t>4300</w:t>
            </w:r>
          </w:p>
        </w:tc>
        <w:tc>
          <w:tcPr>
            <w:tcW w:w="9148" w:type="dxa"/>
            <w:tcBorders>
              <w:top w:val="nil"/>
              <w:left w:val="nil"/>
              <w:bottom w:val="nil"/>
              <w:right w:val="nil"/>
            </w:tcBorders>
          </w:tcPr>
          <w:p w14:paraId="0A779C1B" w14:textId="77777777" w:rsidR="00006F92" w:rsidRDefault="00200DAB">
            <w:pPr>
              <w:spacing w:before="38"/>
              <w:ind w:left="45"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 w:color="000000"/>
              </w:rPr>
              <w:t>Legacies</w:t>
            </w:r>
            <w:r>
              <w:rPr>
                <w:spacing w:val="-7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and</w:t>
            </w:r>
            <w:r>
              <w:rPr>
                <w:spacing w:val="-3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Beq</w:t>
            </w:r>
            <w:r>
              <w:rPr>
                <w:spacing w:val="1"/>
                <w:sz w:val="22"/>
                <w:szCs w:val="22"/>
                <w:u w:val="single" w:color="000000"/>
              </w:rPr>
              <w:t>u</w:t>
            </w:r>
            <w:r>
              <w:rPr>
                <w:sz w:val="22"/>
                <w:szCs w:val="22"/>
                <w:u w:val="single" w:color="000000"/>
              </w:rPr>
              <w:t>ests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(unrestricted)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 A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ift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ade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hr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gh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 will; sho</w:t>
            </w:r>
            <w:r>
              <w:rPr>
                <w:spacing w:val="1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ld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reflected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 the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ac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nts of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orga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i</w:t>
            </w:r>
            <w:r>
              <w:rPr>
                <w:spacing w:val="-1"/>
                <w:sz w:val="22"/>
                <w:szCs w:val="22"/>
              </w:rPr>
              <w:t>z</w:t>
            </w:r>
            <w:r>
              <w:rPr>
                <w:sz w:val="22"/>
                <w:szCs w:val="22"/>
              </w:rPr>
              <w:t>ation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at t</w:t>
            </w:r>
            <w:r>
              <w:rPr>
                <w:spacing w:val="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me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at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as</w:t>
            </w:r>
            <w:r>
              <w:rPr>
                <w:spacing w:val="-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ai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able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rig</w:t>
            </w:r>
            <w:r>
              <w:rPr>
                <w:spacing w:val="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to</w:t>
            </w:r>
            <w:r>
              <w:rPr>
                <w:spacing w:val="-1"/>
                <w:sz w:val="22"/>
                <w:szCs w:val="22"/>
              </w:rPr>
              <w:t xml:space="preserve"> t</w:t>
            </w:r>
            <w:r>
              <w:rPr>
                <w:sz w:val="22"/>
                <w:szCs w:val="22"/>
              </w:rPr>
              <w:t>he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ift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has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been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esta</w:t>
            </w:r>
            <w:r>
              <w:rPr>
                <w:spacing w:val="1"/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lished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by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the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</w:t>
            </w:r>
            <w:r>
              <w:rPr>
                <w:spacing w:val="1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rt and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proc</w:t>
            </w:r>
            <w:r>
              <w:rPr>
                <w:spacing w:val="-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eds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are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</w:t>
            </w:r>
            <w:r>
              <w:rPr>
                <w:spacing w:val="-1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as</w:t>
            </w:r>
            <w:r>
              <w:rPr>
                <w:sz w:val="22"/>
                <w:szCs w:val="22"/>
              </w:rPr>
              <w:t>urable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t.</w:t>
            </w:r>
          </w:p>
        </w:tc>
      </w:tr>
      <w:tr w:rsidR="00006F92" w14:paraId="0A779C20" w14:textId="77777777">
        <w:trPr>
          <w:trHeight w:hRule="exact" w:val="606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0A779C1D" w14:textId="77777777" w:rsidR="00006F92" w:rsidRDefault="00200DAB">
            <w:pPr>
              <w:spacing w:before="37"/>
              <w:ind w:left="95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5.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A779C1E" w14:textId="77777777" w:rsidR="00006F92" w:rsidRDefault="00200DAB">
            <w:pPr>
              <w:spacing w:before="37"/>
              <w:ind w:left="222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  <w:u w:val="single" w:color="000000"/>
              </w:rPr>
              <w:t>4500</w:t>
            </w:r>
          </w:p>
        </w:tc>
        <w:tc>
          <w:tcPr>
            <w:tcW w:w="9148" w:type="dxa"/>
            <w:tcBorders>
              <w:top w:val="nil"/>
              <w:left w:val="nil"/>
              <w:bottom w:val="nil"/>
              <w:right w:val="nil"/>
            </w:tcBorders>
          </w:tcPr>
          <w:p w14:paraId="0A779C1F" w14:textId="77777777" w:rsidR="00006F92" w:rsidRDefault="00200DAB">
            <w:pPr>
              <w:spacing w:before="37"/>
              <w:ind w:left="45" w:right="39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 w:color="000000"/>
              </w:rPr>
              <w:t>L</w:t>
            </w:r>
            <w:r>
              <w:rPr>
                <w:spacing w:val="1"/>
                <w:sz w:val="22"/>
                <w:szCs w:val="22"/>
                <w:u w:val="single" w:color="000000"/>
              </w:rPr>
              <w:t>o</w:t>
            </w:r>
            <w:r>
              <w:rPr>
                <w:sz w:val="22"/>
                <w:szCs w:val="22"/>
                <w:u w:val="single" w:color="000000"/>
              </w:rPr>
              <w:t>cal</w:t>
            </w:r>
            <w:r>
              <w:rPr>
                <w:spacing w:val="-3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M</w:t>
            </w:r>
            <w:r>
              <w:rPr>
                <w:spacing w:val="1"/>
                <w:sz w:val="22"/>
                <w:szCs w:val="22"/>
                <w:u w:val="single" w:color="000000"/>
              </w:rPr>
              <w:t>e</w:t>
            </w:r>
            <w:r>
              <w:rPr>
                <w:spacing w:val="-2"/>
                <w:sz w:val="22"/>
                <w:szCs w:val="22"/>
                <w:u w:val="single" w:color="000000"/>
              </w:rPr>
              <w:t>m</w:t>
            </w:r>
            <w:r>
              <w:rPr>
                <w:sz w:val="22"/>
                <w:szCs w:val="22"/>
                <w:u w:val="single" w:color="000000"/>
              </w:rPr>
              <w:t>b</w:t>
            </w:r>
            <w:r>
              <w:rPr>
                <w:spacing w:val="1"/>
                <w:sz w:val="22"/>
                <w:szCs w:val="22"/>
                <w:u w:val="single" w:color="000000"/>
              </w:rPr>
              <w:t>e</w:t>
            </w:r>
            <w:r>
              <w:rPr>
                <w:sz w:val="22"/>
                <w:szCs w:val="22"/>
                <w:u w:val="single" w:color="000000"/>
              </w:rPr>
              <w:t>r</w:t>
            </w:r>
            <w:r>
              <w:rPr>
                <w:spacing w:val="-8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U</w:t>
            </w:r>
            <w:r>
              <w:rPr>
                <w:spacing w:val="1"/>
                <w:sz w:val="22"/>
                <w:szCs w:val="22"/>
                <w:u w:val="single" w:color="000000"/>
              </w:rPr>
              <w:t>n</w:t>
            </w:r>
            <w:r>
              <w:rPr>
                <w:sz w:val="22"/>
                <w:szCs w:val="22"/>
                <w:u w:val="single" w:color="000000"/>
              </w:rPr>
              <w:t>its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 Proc</w:t>
            </w:r>
            <w:r>
              <w:rPr>
                <w:spacing w:val="-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eds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 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bined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atio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-local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fu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dr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ising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ca</w:t>
            </w:r>
            <w:r>
              <w:rPr>
                <w:spacing w:val="-1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ign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allocated between the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local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agency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and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its national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affiliate on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the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basis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 predete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mined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ratio.</w:t>
            </w:r>
          </w:p>
        </w:tc>
      </w:tr>
      <w:tr w:rsidR="00006F92" w14:paraId="0A779C24" w14:textId="77777777">
        <w:trPr>
          <w:trHeight w:hRule="exact" w:val="607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0A779C21" w14:textId="77777777" w:rsidR="00006F92" w:rsidRDefault="00200DAB">
            <w:pPr>
              <w:spacing w:before="37"/>
              <w:ind w:left="95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6.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A779C22" w14:textId="77777777" w:rsidR="00006F92" w:rsidRDefault="00200DAB">
            <w:pPr>
              <w:spacing w:before="37"/>
              <w:ind w:left="222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  <w:u w:val="single" w:color="000000"/>
              </w:rPr>
              <w:t>4600</w:t>
            </w:r>
          </w:p>
        </w:tc>
        <w:tc>
          <w:tcPr>
            <w:tcW w:w="9148" w:type="dxa"/>
            <w:tcBorders>
              <w:top w:val="nil"/>
              <w:left w:val="nil"/>
              <w:bottom w:val="nil"/>
              <w:right w:val="nil"/>
            </w:tcBorders>
          </w:tcPr>
          <w:p w14:paraId="0A779C23" w14:textId="77777777" w:rsidR="00006F92" w:rsidRDefault="00200DAB">
            <w:pPr>
              <w:spacing w:before="37"/>
              <w:ind w:left="45" w:right="283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 w:color="000000"/>
              </w:rPr>
              <w:t>Co</w:t>
            </w:r>
            <w:r>
              <w:rPr>
                <w:spacing w:val="1"/>
                <w:sz w:val="22"/>
                <w:szCs w:val="22"/>
                <w:u w:val="single" w:color="000000"/>
              </w:rPr>
              <w:t>n</w:t>
            </w:r>
            <w:r>
              <w:rPr>
                <w:sz w:val="22"/>
                <w:szCs w:val="22"/>
                <w:u w:val="single" w:color="000000"/>
              </w:rPr>
              <w:t>tri</w:t>
            </w:r>
            <w:r>
              <w:rPr>
                <w:spacing w:val="1"/>
                <w:sz w:val="22"/>
                <w:szCs w:val="22"/>
                <w:u w:val="single" w:color="000000"/>
              </w:rPr>
              <w:t>b</w:t>
            </w:r>
            <w:r>
              <w:rPr>
                <w:sz w:val="22"/>
                <w:szCs w:val="22"/>
                <w:u w:val="single" w:color="000000"/>
              </w:rPr>
              <w:t>uted</w:t>
            </w:r>
            <w:r>
              <w:rPr>
                <w:spacing w:val="-11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pacing w:val="-1"/>
                <w:sz w:val="22"/>
                <w:szCs w:val="22"/>
                <w:u w:val="single" w:color="000000"/>
              </w:rPr>
              <w:t>b</w:t>
            </w:r>
            <w:r>
              <w:rPr>
                <w:sz w:val="22"/>
                <w:szCs w:val="22"/>
                <w:u w:val="single" w:color="000000"/>
              </w:rPr>
              <w:t>y</w:t>
            </w:r>
            <w:r>
              <w:rPr>
                <w:spacing w:val="-2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Associated</w:t>
            </w:r>
            <w:r>
              <w:rPr>
                <w:spacing w:val="-9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Orga</w:t>
            </w:r>
            <w:r>
              <w:rPr>
                <w:spacing w:val="1"/>
                <w:sz w:val="22"/>
                <w:szCs w:val="22"/>
                <w:u w:val="single" w:color="000000"/>
              </w:rPr>
              <w:t>n</w:t>
            </w:r>
            <w:r>
              <w:rPr>
                <w:sz w:val="22"/>
                <w:szCs w:val="22"/>
                <w:u w:val="single" w:color="000000"/>
              </w:rPr>
              <w:t>izatio</w:t>
            </w:r>
            <w:r>
              <w:rPr>
                <w:spacing w:val="1"/>
                <w:sz w:val="22"/>
                <w:szCs w:val="22"/>
                <w:u w:val="single" w:color="000000"/>
              </w:rPr>
              <w:t>n</w:t>
            </w:r>
            <w:r>
              <w:rPr>
                <w:sz w:val="22"/>
                <w:szCs w:val="22"/>
                <w:u w:val="single" w:color="000000"/>
              </w:rPr>
              <w:t>s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 Co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tri</w:t>
            </w:r>
            <w:r>
              <w:rPr>
                <w:spacing w:val="1"/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ut</w:t>
            </w:r>
            <w:r>
              <w:rPr>
                <w:spacing w:val="-2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fr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m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au</w:t>
            </w:r>
            <w:r>
              <w:rPr>
                <w:spacing w:val="1"/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>iliaries,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circ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es,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uilds,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and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other orga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izatio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closely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associated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with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rep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rti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g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as</w:t>
            </w:r>
            <w:r>
              <w:rPr>
                <w:spacing w:val="-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ociati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.</w:t>
            </w:r>
          </w:p>
        </w:tc>
      </w:tr>
      <w:tr w:rsidR="00006F92" w14:paraId="0A779C28" w14:textId="77777777">
        <w:trPr>
          <w:trHeight w:hRule="exact" w:val="353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0A779C25" w14:textId="77777777" w:rsidR="00006F92" w:rsidRDefault="00200DAB">
            <w:pPr>
              <w:spacing w:before="38"/>
              <w:ind w:left="95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7.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A779C26" w14:textId="77777777" w:rsidR="00006F92" w:rsidRDefault="00200DAB">
            <w:pPr>
              <w:spacing w:before="38"/>
              <w:ind w:left="222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  <w:u w:val="single" w:color="000000"/>
              </w:rPr>
              <w:t>4700</w:t>
            </w:r>
          </w:p>
        </w:tc>
        <w:tc>
          <w:tcPr>
            <w:tcW w:w="9148" w:type="dxa"/>
            <w:tcBorders>
              <w:top w:val="nil"/>
              <w:left w:val="nil"/>
              <w:bottom w:val="nil"/>
              <w:right w:val="nil"/>
            </w:tcBorders>
          </w:tcPr>
          <w:p w14:paraId="0A779C27" w14:textId="77777777" w:rsidR="00006F92" w:rsidRDefault="00200DAB">
            <w:pPr>
              <w:spacing w:before="38"/>
              <w:ind w:left="45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 w:color="000000"/>
              </w:rPr>
              <w:t>Allocat</w:t>
            </w:r>
            <w:r>
              <w:rPr>
                <w:spacing w:val="-1"/>
                <w:sz w:val="22"/>
                <w:szCs w:val="22"/>
                <w:u w:val="single" w:color="000000"/>
              </w:rPr>
              <w:t>e</w:t>
            </w:r>
            <w:r>
              <w:rPr>
                <w:sz w:val="22"/>
                <w:szCs w:val="22"/>
                <w:u w:val="single" w:color="000000"/>
              </w:rPr>
              <w:t>d</w:t>
            </w:r>
            <w:r>
              <w:rPr>
                <w:spacing w:val="-5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by</w:t>
            </w:r>
            <w:r>
              <w:rPr>
                <w:spacing w:val="-2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United</w:t>
            </w:r>
            <w:r>
              <w:rPr>
                <w:spacing w:val="-7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pacing w:val="1"/>
                <w:sz w:val="22"/>
                <w:szCs w:val="22"/>
                <w:u w:val="single" w:color="000000"/>
              </w:rPr>
              <w:t>W</w:t>
            </w:r>
            <w:r>
              <w:rPr>
                <w:sz w:val="22"/>
                <w:szCs w:val="22"/>
                <w:u w:val="single" w:color="000000"/>
              </w:rPr>
              <w:t>ay</w:t>
            </w:r>
            <w:r>
              <w:rPr>
                <w:spacing w:val="-5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 xml:space="preserve">of </w:t>
            </w:r>
            <w:r w:rsidR="00E21621">
              <w:rPr>
                <w:sz w:val="22"/>
                <w:szCs w:val="22"/>
                <w:u w:val="single" w:color="000000"/>
              </w:rPr>
              <w:t>Sevier</w:t>
            </w:r>
            <w:r>
              <w:rPr>
                <w:spacing w:val="-6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pacing w:val="-1"/>
                <w:sz w:val="22"/>
                <w:szCs w:val="22"/>
                <w:u w:val="single" w:color="000000"/>
              </w:rPr>
              <w:t>C</w:t>
            </w:r>
            <w:r>
              <w:rPr>
                <w:sz w:val="22"/>
                <w:szCs w:val="22"/>
                <w:u w:val="single" w:color="000000"/>
              </w:rPr>
              <w:t>o</w:t>
            </w:r>
            <w:r>
              <w:rPr>
                <w:spacing w:val="1"/>
                <w:sz w:val="22"/>
                <w:szCs w:val="22"/>
                <w:u w:val="single" w:color="000000"/>
              </w:rPr>
              <w:t>u</w:t>
            </w:r>
            <w:r>
              <w:rPr>
                <w:sz w:val="22"/>
                <w:szCs w:val="22"/>
                <w:u w:val="single" w:color="000000"/>
              </w:rPr>
              <w:t>nty.</w:t>
            </w:r>
          </w:p>
        </w:tc>
      </w:tr>
      <w:tr w:rsidR="00006F92" w14:paraId="0A779C2C" w14:textId="77777777">
        <w:trPr>
          <w:trHeight w:hRule="exact" w:val="353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0A779C29" w14:textId="77777777" w:rsidR="00006F92" w:rsidRDefault="00200DAB">
            <w:pPr>
              <w:spacing w:before="38"/>
              <w:ind w:left="95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8.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A779C2A" w14:textId="77777777" w:rsidR="00006F92" w:rsidRDefault="00200DAB">
            <w:pPr>
              <w:spacing w:before="38"/>
              <w:ind w:left="222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  <w:u w:val="single" w:color="000000"/>
              </w:rPr>
              <w:t>4701</w:t>
            </w:r>
          </w:p>
        </w:tc>
        <w:tc>
          <w:tcPr>
            <w:tcW w:w="9148" w:type="dxa"/>
            <w:tcBorders>
              <w:top w:val="nil"/>
              <w:left w:val="nil"/>
              <w:bottom w:val="nil"/>
              <w:right w:val="nil"/>
            </w:tcBorders>
          </w:tcPr>
          <w:p w14:paraId="0A779C2B" w14:textId="77777777" w:rsidR="00006F92" w:rsidRDefault="00200DAB">
            <w:pPr>
              <w:spacing w:before="38"/>
              <w:ind w:left="45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 w:color="000000"/>
              </w:rPr>
              <w:t>Allocatio</w:t>
            </w:r>
            <w:r>
              <w:rPr>
                <w:spacing w:val="1"/>
                <w:sz w:val="22"/>
                <w:szCs w:val="22"/>
                <w:u w:val="single" w:color="000000"/>
              </w:rPr>
              <w:t>n</w:t>
            </w:r>
            <w:r>
              <w:rPr>
                <w:sz w:val="22"/>
                <w:szCs w:val="22"/>
                <w:u w:val="single" w:color="000000"/>
              </w:rPr>
              <w:t>s</w:t>
            </w:r>
            <w:r>
              <w:rPr>
                <w:spacing w:val="-11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and</w:t>
            </w:r>
            <w:r>
              <w:rPr>
                <w:spacing w:val="-3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pacing w:val="1"/>
                <w:sz w:val="22"/>
                <w:szCs w:val="22"/>
                <w:u w:val="single" w:color="000000"/>
              </w:rPr>
              <w:t>d</w:t>
            </w:r>
            <w:r>
              <w:rPr>
                <w:sz w:val="22"/>
                <w:szCs w:val="22"/>
                <w:u w:val="single" w:color="000000"/>
              </w:rPr>
              <w:t>esig</w:t>
            </w:r>
            <w:r>
              <w:rPr>
                <w:spacing w:val="1"/>
                <w:sz w:val="22"/>
                <w:szCs w:val="22"/>
                <w:u w:val="single" w:color="000000"/>
              </w:rPr>
              <w:t>n</w:t>
            </w:r>
            <w:r>
              <w:rPr>
                <w:sz w:val="22"/>
                <w:szCs w:val="22"/>
                <w:u w:val="single" w:color="000000"/>
              </w:rPr>
              <w:t>ations</w:t>
            </w:r>
            <w:r>
              <w:rPr>
                <w:spacing w:val="-12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fr</w:t>
            </w:r>
            <w:r>
              <w:rPr>
                <w:spacing w:val="1"/>
                <w:sz w:val="22"/>
                <w:szCs w:val="22"/>
                <w:u w:val="single" w:color="000000"/>
              </w:rPr>
              <w:t>o</w:t>
            </w:r>
            <w:r>
              <w:rPr>
                <w:sz w:val="22"/>
                <w:szCs w:val="22"/>
                <w:u w:val="single" w:color="000000"/>
              </w:rPr>
              <w:t>m</w:t>
            </w:r>
            <w:r>
              <w:rPr>
                <w:spacing w:val="-5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Unit</w:t>
            </w:r>
            <w:r>
              <w:rPr>
                <w:spacing w:val="1"/>
                <w:sz w:val="22"/>
                <w:szCs w:val="22"/>
                <w:u w:val="single" w:color="000000"/>
              </w:rPr>
              <w:t>e</w:t>
            </w:r>
            <w:r>
              <w:rPr>
                <w:sz w:val="22"/>
                <w:szCs w:val="22"/>
                <w:u w:val="single" w:color="000000"/>
              </w:rPr>
              <w:t>d</w:t>
            </w:r>
            <w:r>
              <w:rPr>
                <w:spacing w:val="-5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Wa</w:t>
            </w:r>
            <w:r>
              <w:rPr>
                <w:spacing w:val="2"/>
                <w:sz w:val="22"/>
                <w:szCs w:val="22"/>
                <w:u w:val="single" w:color="000000"/>
              </w:rPr>
              <w:t>y</w:t>
            </w:r>
            <w:r>
              <w:rPr>
                <w:sz w:val="22"/>
                <w:szCs w:val="22"/>
                <w:u w:val="single" w:color="000000"/>
              </w:rPr>
              <w:t>s</w:t>
            </w:r>
            <w:r>
              <w:rPr>
                <w:spacing w:val="-7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other</w:t>
            </w:r>
            <w:r>
              <w:rPr>
                <w:spacing w:val="-5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than</w:t>
            </w:r>
            <w:r>
              <w:rPr>
                <w:spacing w:val="-1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United</w:t>
            </w:r>
            <w:r>
              <w:rPr>
                <w:spacing w:val="-7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Way</w:t>
            </w:r>
            <w:r>
              <w:rPr>
                <w:spacing w:val="-4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pacing w:val="1"/>
                <w:sz w:val="22"/>
                <w:szCs w:val="22"/>
                <w:u w:val="single" w:color="000000"/>
              </w:rPr>
              <w:t>o</w:t>
            </w:r>
            <w:r>
              <w:rPr>
                <w:sz w:val="22"/>
                <w:szCs w:val="22"/>
                <w:u w:val="single" w:color="000000"/>
              </w:rPr>
              <w:t>f</w:t>
            </w:r>
            <w:r>
              <w:rPr>
                <w:spacing w:val="-2"/>
                <w:sz w:val="22"/>
                <w:szCs w:val="22"/>
                <w:u w:val="single" w:color="000000"/>
              </w:rPr>
              <w:t xml:space="preserve"> </w:t>
            </w:r>
            <w:r w:rsidR="00E21621">
              <w:rPr>
                <w:sz w:val="22"/>
                <w:szCs w:val="22"/>
                <w:u w:val="single" w:color="000000"/>
              </w:rPr>
              <w:t>Sevier</w:t>
            </w:r>
            <w:r>
              <w:rPr>
                <w:spacing w:val="-5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County</w:t>
            </w:r>
          </w:p>
        </w:tc>
      </w:tr>
      <w:tr w:rsidR="00006F92" w14:paraId="0A779C30" w14:textId="77777777">
        <w:trPr>
          <w:trHeight w:hRule="exact" w:val="352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0A779C2D" w14:textId="77777777" w:rsidR="00006F92" w:rsidRDefault="00200DAB">
            <w:pPr>
              <w:spacing w:before="38"/>
              <w:ind w:left="95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9.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A779C2E" w14:textId="77777777" w:rsidR="00006F92" w:rsidRDefault="00200DAB">
            <w:pPr>
              <w:spacing w:before="38"/>
              <w:ind w:left="222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  <w:u w:val="single" w:color="000000"/>
              </w:rPr>
              <w:t>4702</w:t>
            </w:r>
          </w:p>
        </w:tc>
        <w:tc>
          <w:tcPr>
            <w:tcW w:w="9148" w:type="dxa"/>
            <w:tcBorders>
              <w:top w:val="nil"/>
              <w:left w:val="nil"/>
              <w:bottom w:val="nil"/>
              <w:right w:val="nil"/>
            </w:tcBorders>
          </w:tcPr>
          <w:p w14:paraId="0A779C2F" w14:textId="77777777" w:rsidR="00006F92" w:rsidRDefault="00200DAB">
            <w:pPr>
              <w:spacing w:before="38"/>
              <w:ind w:left="45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 w:color="000000"/>
              </w:rPr>
              <w:t>United</w:t>
            </w:r>
            <w:r>
              <w:rPr>
                <w:spacing w:val="-7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pacing w:val="1"/>
                <w:sz w:val="22"/>
                <w:szCs w:val="22"/>
                <w:u w:val="single" w:color="000000"/>
              </w:rPr>
              <w:t>W</w:t>
            </w:r>
            <w:r>
              <w:rPr>
                <w:sz w:val="22"/>
                <w:szCs w:val="22"/>
                <w:u w:val="single" w:color="000000"/>
              </w:rPr>
              <w:t>ay</w:t>
            </w:r>
            <w:r>
              <w:rPr>
                <w:spacing w:val="-5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 xml:space="preserve">of </w:t>
            </w:r>
            <w:r w:rsidR="00E21621">
              <w:rPr>
                <w:sz w:val="22"/>
                <w:szCs w:val="22"/>
                <w:u w:val="single" w:color="000000"/>
              </w:rPr>
              <w:t>Sevier</w:t>
            </w:r>
            <w:r>
              <w:rPr>
                <w:spacing w:val="-5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pacing w:val="-1"/>
                <w:sz w:val="22"/>
                <w:szCs w:val="22"/>
                <w:u w:val="single" w:color="000000"/>
              </w:rPr>
              <w:t>C</w:t>
            </w:r>
            <w:r>
              <w:rPr>
                <w:sz w:val="22"/>
                <w:szCs w:val="22"/>
                <w:u w:val="single" w:color="000000"/>
              </w:rPr>
              <w:t>o</w:t>
            </w:r>
            <w:r>
              <w:rPr>
                <w:spacing w:val="1"/>
                <w:sz w:val="22"/>
                <w:szCs w:val="22"/>
                <w:u w:val="single" w:color="000000"/>
              </w:rPr>
              <w:t>u</w:t>
            </w:r>
            <w:r>
              <w:rPr>
                <w:sz w:val="22"/>
                <w:szCs w:val="22"/>
                <w:u w:val="single" w:color="000000"/>
              </w:rPr>
              <w:t>nty</w:t>
            </w:r>
            <w:r>
              <w:rPr>
                <w:spacing w:val="-6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De</w:t>
            </w:r>
            <w:r>
              <w:rPr>
                <w:spacing w:val="-1"/>
                <w:sz w:val="22"/>
                <w:szCs w:val="22"/>
                <w:u w:val="single" w:color="000000"/>
              </w:rPr>
              <w:t>s</w:t>
            </w:r>
            <w:r>
              <w:rPr>
                <w:sz w:val="22"/>
                <w:szCs w:val="22"/>
                <w:u w:val="single" w:color="000000"/>
              </w:rPr>
              <w:t>ignati</w:t>
            </w:r>
            <w:r>
              <w:rPr>
                <w:spacing w:val="1"/>
                <w:sz w:val="22"/>
                <w:szCs w:val="22"/>
                <w:u w:val="single" w:color="000000"/>
              </w:rPr>
              <w:t>o</w:t>
            </w:r>
            <w:r>
              <w:rPr>
                <w:sz w:val="22"/>
                <w:szCs w:val="22"/>
                <w:u w:val="single" w:color="000000"/>
              </w:rPr>
              <w:t>ns</w:t>
            </w:r>
          </w:p>
        </w:tc>
      </w:tr>
      <w:tr w:rsidR="00006F92" w14:paraId="0A779C34" w14:textId="77777777">
        <w:trPr>
          <w:trHeight w:hRule="exact" w:val="606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0A779C31" w14:textId="77777777" w:rsidR="00006F92" w:rsidRDefault="00200DAB">
            <w:pPr>
              <w:spacing w:before="37"/>
              <w:ind w:left="40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10.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A779C32" w14:textId="77777777" w:rsidR="00006F92" w:rsidRDefault="00200DAB">
            <w:pPr>
              <w:spacing w:before="37"/>
              <w:ind w:left="222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 w:color="000000"/>
              </w:rPr>
              <w:t>5</w:t>
            </w:r>
            <w:r>
              <w:rPr>
                <w:spacing w:val="1"/>
                <w:sz w:val="22"/>
                <w:szCs w:val="22"/>
                <w:u w:val="single" w:color="000000"/>
              </w:rPr>
              <w:t>0</w:t>
            </w:r>
            <w:r>
              <w:rPr>
                <w:sz w:val="22"/>
                <w:szCs w:val="22"/>
                <w:u w:val="single" w:color="000000"/>
              </w:rPr>
              <w:t>00,</w:t>
            </w:r>
            <w:r>
              <w:rPr>
                <w:spacing w:val="-5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pacing w:val="1"/>
                <w:sz w:val="22"/>
                <w:szCs w:val="22"/>
                <w:u w:val="single" w:color="000000"/>
              </w:rPr>
              <w:t>5</w:t>
            </w:r>
            <w:r>
              <w:rPr>
                <w:sz w:val="22"/>
                <w:szCs w:val="22"/>
                <w:u w:val="single" w:color="000000"/>
              </w:rPr>
              <w:t>500</w:t>
            </w:r>
          </w:p>
        </w:tc>
        <w:tc>
          <w:tcPr>
            <w:tcW w:w="9148" w:type="dxa"/>
            <w:tcBorders>
              <w:top w:val="nil"/>
              <w:left w:val="nil"/>
              <w:bottom w:val="nil"/>
              <w:right w:val="nil"/>
            </w:tcBorders>
          </w:tcPr>
          <w:p w14:paraId="0A779C33" w14:textId="77777777" w:rsidR="00006F92" w:rsidRDefault="00200DAB">
            <w:pPr>
              <w:spacing w:before="37"/>
              <w:ind w:left="45" w:right="331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 w:color="000000"/>
              </w:rPr>
              <w:t>Fees</w:t>
            </w:r>
            <w:r>
              <w:rPr>
                <w:spacing w:val="-5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and</w:t>
            </w:r>
            <w:r>
              <w:rPr>
                <w:spacing w:val="-4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Gr</w:t>
            </w:r>
            <w:r>
              <w:rPr>
                <w:spacing w:val="1"/>
                <w:sz w:val="22"/>
                <w:szCs w:val="22"/>
                <w:u w:val="single" w:color="000000"/>
              </w:rPr>
              <w:t>a</w:t>
            </w:r>
            <w:r>
              <w:rPr>
                <w:sz w:val="22"/>
                <w:szCs w:val="22"/>
                <w:u w:val="single" w:color="000000"/>
              </w:rPr>
              <w:t>nts</w:t>
            </w:r>
            <w:r>
              <w:rPr>
                <w:spacing w:val="-6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fr</w:t>
            </w:r>
            <w:r>
              <w:rPr>
                <w:spacing w:val="1"/>
                <w:sz w:val="22"/>
                <w:szCs w:val="22"/>
                <w:u w:val="single" w:color="000000"/>
              </w:rPr>
              <w:t>o</w:t>
            </w:r>
            <w:r>
              <w:rPr>
                <w:sz w:val="22"/>
                <w:szCs w:val="22"/>
                <w:u w:val="single" w:color="000000"/>
              </w:rPr>
              <w:t>m</w:t>
            </w:r>
            <w:r>
              <w:rPr>
                <w:spacing w:val="-7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Go</w:t>
            </w:r>
            <w:r>
              <w:rPr>
                <w:spacing w:val="2"/>
                <w:sz w:val="22"/>
                <w:szCs w:val="22"/>
                <w:u w:val="single" w:color="000000"/>
              </w:rPr>
              <w:t>v</w:t>
            </w:r>
            <w:r>
              <w:rPr>
                <w:sz w:val="22"/>
                <w:szCs w:val="22"/>
                <w:u w:val="single" w:color="000000"/>
              </w:rPr>
              <w:t>er</w:t>
            </w:r>
            <w:r>
              <w:rPr>
                <w:spacing w:val="1"/>
                <w:sz w:val="22"/>
                <w:szCs w:val="22"/>
                <w:u w:val="single" w:color="000000"/>
              </w:rPr>
              <w:t>n</w:t>
            </w:r>
            <w:r>
              <w:rPr>
                <w:spacing w:val="-2"/>
                <w:sz w:val="22"/>
                <w:szCs w:val="22"/>
                <w:u w:val="single" w:color="000000"/>
              </w:rPr>
              <w:t>m</w:t>
            </w:r>
            <w:r>
              <w:rPr>
                <w:sz w:val="22"/>
                <w:szCs w:val="22"/>
                <w:u w:val="single" w:color="000000"/>
              </w:rPr>
              <w:t>ent</w:t>
            </w:r>
            <w:r>
              <w:rPr>
                <w:spacing w:val="-12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Ag</w:t>
            </w:r>
            <w:r>
              <w:rPr>
                <w:spacing w:val="1"/>
                <w:sz w:val="22"/>
                <w:szCs w:val="22"/>
                <w:u w:val="single" w:color="000000"/>
              </w:rPr>
              <w:t>e</w:t>
            </w:r>
            <w:r>
              <w:rPr>
                <w:sz w:val="22"/>
                <w:szCs w:val="22"/>
                <w:u w:val="single" w:color="000000"/>
              </w:rPr>
              <w:t>ncies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 Inclu</w:t>
            </w:r>
            <w:r>
              <w:rPr>
                <w:spacing w:val="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es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contract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pa</w:t>
            </w:r>
            <w:r>
              <w:rPr>
                <w:spacing w:val="1"/>
                <w:sz w:val="22"/>
                <w:szCs w:val="22"/>
              </w:rPr>
              <w:t>y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ents,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rchase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serv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ce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and fees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fr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m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</w:t>
            </w:r>
            <w:r>
              <w:rPr>
                <w:spacing w:val="1"/>
                <w:sz w:val="22"/>
                <w:szCs w:val="22"/>
              </w:rPr>
              <w:t>oc</w:t>
            </w:r>
            <w:r>
              <w:rPr>
                <w:sz w:val="22"/>
                <w:szCs w:val="22"/>
              </w:rPr>
              <w:t>al,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state and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federal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1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anizations.</w:t>
            </w:r>
          </w:p>
        </w:tc>
      </w:tr>
      <w:tr w:rsidR="00006F92" w14:paraId="0A779C38" w14:textId="77777777">
        <w:trPr>
          <w:trHeight w:hRule="exact" w:val="606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0A779C35" w14:textId="77777777" w:rsidR="00006F92" w:rsidRDefault="00200DAB">
            <w:pPr>
              <w:spacing w:before="37"/>
              <w:ind w:left="40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11.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A779C36" w14:textId="77777777" w:rsidR="00006F92" w:rsidRDefault="00200DAB">
            <w:pPr>
              <w:spacing w:before="37"/>
              <w:ind w:left="222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  <w:u w:val="single" w:color="000000"/>
              </w:rPr>
              <w:t>6000</w:t>
            </w:r>
          </w:p>
        </w:tc>
        <w:tc>
          <w:tcPr>
            <w:tcW w:w="9148" w:type="dxa"/>
            <w:tcBorders>
              <w:top w:val="nil"/>
              <w:left w:val="nil"/>
              <w:bottom w:val="nil"/>
              <w:right w:val="nil"/>
            </w:tcBorders>
          </w:tcPr>
          <w:p w14:paraId="0A779C37" w14:textId="77777777" w:rsidR="00006F92" w:rsidRDefault="00200DAB">
            <w:pPr>
              <w:spacing w:before="37"/>
              <w:ind w:left="45" w:right="667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 w:color="000000"/>
              </w:rPr>
              <w:t>M</w:t>
            </w:r>
            <w:r>
              <w:rPr>
                <w:spacing w:val="1"/>
                <w:sz w:val="22"/>
                <w:szCs w:val="22"/>
                <w:u w:val="single" w:color="000000"/>
              </w:rPr>
              <w:t>e</w:t>
            </w:r>
            <w:r>
              <w:rPr>
                <w:spacing w:val="-2"/>
                <w:sz w:val="22"/>
                <w:szCs w:val="22"/>
                <w:u w:val="single" w:color="000000"/>
              </w:rPr>
              <w:t>m</w:t>
            </w:r>
            <w:r>
              <w:rPr>
                <w:sz w:val="22"/>
                <w:szCs w:val="22"/>
                <w:u w:val="single" w:color="000000"/>
              </w:rPr>
              <w:t>bership</w:t>
            </w:r>
            <w:r>
              <w:rPr>
                <w:spacing w:val="-12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Dues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– </w:t>
            </w:r>
            <w:r>
              <w:rPr>
                <w:spacing w:val="1"/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nts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rec</w:t>
            </w:r>
            <w:r>
              <w:rPr>
                <w:spacing w:val="-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ived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for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ersonal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</w:t>
            </w:r>
            <w:r>
              <w:rPr>
                <w:spacing w:val="3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berships,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 w:rsidR="00E21621"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hat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proc</w:t>
            </w:r>
            <w:r>
              <w:rPr>
                <w:spacing w:val="1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res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directly</w:t>
            </w:r>
            <w:r>
              <w:rPr>
                <w:spacing w:val="-1"/>
                <w:sz w:val="22"/>
                <w:szCs w:val="22"/>
              </w:rPr>
              <w:t xml:space="preserve"> f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the me</w:t>
            </w:r>
            <w:r>
              <w:rPr>
                <w:spacing w:val="-1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er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su</w:t>
            </w:r>
            <w:r>
              <w:rPr>
                <w:spacing w:val="1"/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stantial,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ri</w:t>
            </w:r>
            <w:r>
              <w:rPr>
                <w:spacing w:val="1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ate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benefits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m</w:t>
            </w:r>
            <w:r>
              <w:rPr>
                <w:spacing w:val="-1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ensurate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 val</w:t>
            </w:r>
            <w:r>
              <w:rPr>
                <w:spacing w:val="1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with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the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nt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ues.</w:t>
            </w:r>
          </w:p>
        </w:tc>
      </w:tr>
      <w:tr w:rsidR="00006F92" w14:paraId="0A779C3C" w14:textId="77777777">
        <w:trPr>
          <w:trHeight w:hRule="exact" w:val="607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0A779C39" w14:textId="77777777" w:rsidR="00006F92" w:rsidRDefault="00200DAB">
            <w:pPr>
              <w:spacing w:before="37"/>
              <w:ind w:left="40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12.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A779C3A" w14:textId="77777777" w:rsidR="00006F92" w:rsidRDefault="00200DAB">
            <w:pPr>
              <w:spacing w:before="37"/>
              <w:ind w:left="222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  <w:u w:val="single" w:color="000000"/>
              </w:rPr>
              <w:t>6100</w:t>
            </w:r>
          </w:p>
        </w:tc>
        <w:tc>
          <w:tcPr>
            <w:tcW w:w="9148" w:type="dxa"/>
            <w:tcBorders>
              <w:top w:val="nil"/>
              <w:left w:val="nil"/>
              <w:bottom w:val="nil"/>
              <w:right w:val="nil"/>
            </w:tcBorders>
          </w:tcPr>
          <w:p w14:paraId="0A779C3B" w14:textId="77777777" w:rsidR="00006F92" w:rsidRDefault="00200DAB">
            <w:pPr>
              <w:spacing w:before="37"/>
              <w:ind w:left="45" w:right="2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 w:color="000000"/>
              </w:rPr>
              <w:t>Asses</w:t>
            </w:r>
            <w:r>
              <w:rPr>
                <w:spacing w:val="1"/>
                <w:sz w:val="22"/>
                <w:szCs w:val="22"/>
                <w:u w:val="single" w:color="000000"/>
              </w:rPr>
              <w:t>s</w:t>
            </w:r>
            <w:r>
              <w:rPr>
                <w:sz w:val="22"/>
                <w:szCs w:val="22"/>
                <w:u w:val="single" w:color="000000"/>
              </w:rPr>
              <w:t>m</w:t>
            </w:r>
            <w:r>
              <w:rPr>
                <w:spacing w:val="-1"/>
                <w:sz w:val="22"/>
                <w:szCs w:val="22"/>
                <w:u w:val="single" w:color="000000"/>
              </w:rPr>
              <w:t>e</w:t>
            </w:r>
            <w:r>
              <w:rPr>
                <w:sz w:val="22"/>
                <w:szCs w:val="22"/>
                <w:u w:val="single" w:color="000000"/>
              </w:rPr>
              <w:t>nt</w:t>
            </w:r>
            <w:r>
              <w:rPr>
                <w:spacing w:val="-11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pacing w:val="1"/>
                <w:sz w:val="22"/>
                <w:szCs w:val="22"/>
                <w:u w:val="single" w:color="000000"/>
              </w:rPr>
              <w:t>a</w:t>
            </w:r>
            <w:r>
              <w:rPr>
                <w:sz w:val="22"/>
                <w:szCs w:val="22"/>
                <w:u w:val="single" w:color="000000"/>
              </w:rPr>
              <w:t>nd</w:t>
            </w:r>
            <w:r>
              <w:rPr>
                <w:spacing w:val="-2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Dues</w:t>
            </w:r>
            <w:r>
              <w:rPr>
                <w:spacing w:val="-5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from</w:t>
            </w:r>
            <w:r>
              <w:rPr>
                <w:spacing w:val="-5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L</w:t>
            </w:r>
            <w:r>
              <w:rPr>
                <w:spacing w:val="1"/>
                <w:sz w:val="22"/>
                <w:szCs w:val="22"/>
                <w:u w:val="single" w:color="000000"/>
              </w:rPr>
              <w:t>o</w:t>
            </w:r>
            <w:r>
              <w:rPr>
                <w:sz w:val="22"/>
                <w:szCs w:val="22"/>
                <w:u w:val="single" w:color="000000"/>
              </w:rPr>
              <w:t>cal</w:t>
            </w:r>
            <w:r>
              <w:rPr>
                <w:spacing w:val="-3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M</w:t>
            </w:r>
            <w:r>
              <w:rPr>
                <w:spacing w:val="1"/>
                <w:sz w:val="22"/>
                <w:szCs w:val="22"/>
                <w:u w:val="single" w:color="000000"/>
              </w:rPr>
              <w:t>e</w:t>
            </w:r>
            <w:r>
              <w:rPr>
                <w:spacing w:val="-2"/>
                <w:sz w:val="22"/>
                <w:szCs w:val="22"/>
                <w:u w:val="single" w:color="000000"/>
              </w:rPr>
              <w:t>m</w:t>
            </w:r>
            <w:r>
              <w:rPr>
                <w:spacing w:val="2"/>
                <w:sz w:val="22"/>
                <w:szCs w:val="22"/>
                <w:u w:val="single" w:color="000000"/>
              </w:rPr>
              <w:t>b</w:t>
            </w:r>
            <w:r>
              <w:rPr>
                <w:sz w:val="22"/>
                <w:szCs w:val="22"/>
                <w:u w:val="single" w:color="000000"/>
              </w:rPr>
              <w:t>er</w:t>
            </w:r>
            <w:r>
              <w:rPr>
                <w:spacing w:val="-8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Units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 A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nts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rece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ved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by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organization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from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member agencies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ge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eral</w:t>
            </w:r>
            <w:r>
              <w:rPr>
                <w:spacing w:val="-2"/>
                <w:sz w:val="22"/>
                <w:szCs w:val="22"/>
              </w:rPr>
              <w:t xml:space="preserve"> m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mbership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enefits.</w:t>
            </w:r>
          </w:p>
        </w:tc>
      </w:tr>
      <w:tr w:rsidR="00006F92" w14:paraId="0A779C40" w14:textId="77777777">
        <w:trPr>
          <w:trHeight w:hRule="exact" w:val="386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0A779C3D" w14:textId="77777777" w:rsidR="00006F92" w:rsidRDefault="00200DAB">
            <w:pPr>
              <w:spacing w:before="38"/>
              <w:ind w:left="40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13.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A779C3E" w14:textId="77777777" w:rsidR="00006F92" w:rsidRDefault="00200DAB">
            <w:pPr>
              <w:spacing w:before="38"/>
              <w:ind w:left="222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  <w:u w:val="single" w:color="000000"/>
              </w:rPr>
              <w:t>6200</w:t>
            </w:r>
          </w:p>
        </w:tc>
        <w:tc>
          <w:tcPr>
            <w:tcW w:w="9148" w:type="dxa"/>
            <w:tcBorders>
              <w:top w:val="nil"/>
              <w:left w:val="nil"/>
              <w:bottom w:val="nil"/>
              <w:right w:val="nil"/>
            </w:tcBorders>
          </w:tcPr>
          <w:p w14:paraId="0A779C3F" w14:textId="77777777" w:rsidR="00006F92" w:rsidRDefault="00200DAB">
            <w:pPr>
              <w:spacing w:before="38"/>
              <w:ind w:left="45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 w:color="000000"/>
              </w:rPr>
              <w:t>Pr</w:t>
            </w:r>
            <w:r>
              <w:rPr>
                <w:spacing w:val="1"/>
                <w:sz w:val="22"/>
                <w:szCs w:val="22"/>
                <w:u w:val="single" w:color="000000"/>
              </w:rPr>
              <w:t>o</w:t>
            </w:r>
            <w:r>
              <w:rPr>
                <w:sz w:val="22"/>
                <w:szCs w:val="22"/>
                <w:u w:val="single" w:color="000000"/>
              </w:rPr>
              <w:t>gram</w:t>
            </w:r>
            <w:r>
              <w:rPr>
                <w:spacing w:val="-10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pacing w:val="2"/>
                <w:sz w:val="22"/>
                <w:szCs w:val="22"/>
                <w:u w:val="single" w:color="000000"/>
              </w:rPr>
              <w:t>S</w:t>
            </w:r>
            <w:r>
              <w:rPr>
                <w:sz w:val="22"/>
                <w:szCs w:val="22"/>
                <w:u w:val="single" w:color="000000"/>
              </w:rPr>
              <w:t>ervice</w:t>
            </w:r>
            <w:r>
              <w:rPr>
                <w:spacing w:val="-7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Fe</w:t>
            </w:r>
            <w:r>
              <w:rPr>
                <w:spacing w:val="1"/>
                <w:sz w:val="22"/>
                <w:szCs w:val="22"/>
                <w:u w:val="single" w:color="000000"/>
              </w:rPr>
              <w:t>e</w:t>
            </w:r>
            <w:r>
              <w:rPr>
                <w:sz w:val="22"/>
                <w:szCs w:val="22"/>
                <w:u w:val="single" w:color="000000"/>
              </w:rPr>
              <w:t>s</w:t>
            </w:r>
            <w:r>
              <w:rPr>
                <w:spacing w:val="-5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and</w:t>
            </w:r>
            <w:r>
              <w:rPr>
                <w:spacing w:val="-3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Net</w:t>
            </w:r>
            <w:r>
              <w:rPr>
                <w:spacing w:val="-4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I</w:t>
            </w:r>
            <w:r>
              <w:rPr>
                <w:spacing w:val="1"/>
                <w:sz w:val="22"/>
                <w:szCs w:val="22"/>
                <w:u w:val="single" w:color="000000"/>
              </w:rPr>
              <w:t>n</w:t>
            </w:r>
            <w:r>
              <w:rPr>
                <w:sz w:val="22"/>
                <w:szCs w:val="22"/>
                <w:u w:val="single" w:color="000000"/>
              </w:rPr>
              <w:t>cident</w:t>
            </w:r>
            <w:r>
              <w:rPr>
                <w:spacing w:val="1"/>
                <w:sz w:val="22"/>
                <w:szCs w:val="22"/>
                <w:u w:val="single" w:color="000000"/>
              </w:rPr>
              <w:t>a</w:t>
            </w:r>
            <w:r>
              <w:rPr>
                <w:sz w:val="22"/>
                <w:szCs w:val="22"/>
                <w:u w:val="single" w:color="000000"/>
              </w:rPr>
              <w:t>l</w:t>
            </w:r>
            <w:r>
              <w:rPr>
                <w:spacing w:val="-7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Reven</w:t>
            </w:r>
            <w:r>
              <w:rPr>
                <w:spacing w:val="1"/>
                <w:sz w:val="22"/>
                <w:szCs w:val="22"/>
                <w:u w:val="single" w:color="000000"/>
              </w:rPr>
              <w:t>u</w:t>
            </w:r>
            <w:r>
              <w:rPr>
                <w:sz w:val="22"/>
                <w:szCs w:val="22"/>
                <w:u w:val="single" w:color="000000"/>
              </w:rPr>
              <w:t>e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 Inclu</w:t>
            </w:r>
            <w:r>
              <w:rPr>
                <w:spacing w:val="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es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th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(or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eit</w:t>
            </w:r>
            <w:r>
              <w:rPr>
                <w:spacing w:val="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er):</w:t>
            </w:r>
          </w:p>
        </w:tc>
      </w:tr>
    </w:tbl>
    <w:p w14:paraId="0A779C41" w14:textId="77777777" w:rsidR="00006F92" w:rsidRDefault="00200DAB">
      <w:pPr>
        <w:spacing w:before="4"/>
        <w:ind w:left="1940"/>
        <w:rPr>
          <w:sz w:val="22"/>
          <w:szCs w:val="22"/>
        </w:rPr>
      </w:pPr>
      <w:r>
        <w:rPr>
          <w:sz w:val="22"/>
          <w:szCs w:val="22"/>
        </w:rPr>
        <w:t xml:space="preserve">-          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  <w:u w:val="single" w:color="000000"/>
        </w:rPr>
        <w:t>Fees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ceived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services</w:t>
      </w:r>
      <w:r>
        <w:rPr>
          <w:spacing w:val="-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urnished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the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organization.</w:t>
      </w:r>
    </w:p>
    <w:p w14:paraId="0A779C42" w14:textId="77777777" w:rsidR="00006F92" w:rsidRDefault="00200DAB">
      <w:pPr>
        <w:tabs>
          <w:tab w:val="left" w:pos="2660"/>
        </w:tabs>
        <w:spacing w:before="98"/>
        <w:ind w:left="2660" w:right="215" w:hanging="720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>
        <w:rPr>
          <w:sz w:val="22"/>
          <w:szCs w:val="22"/>
          <w:u w:val="single" w:color="000000"/>
        </w:rPr>
        <w:t>Net</w:t>
      </w:r>
      <w:r>
        <w:rPr>
          <w:spacing w:val="-4"/>
          <w:sz w:val="22"/>
          <w:szCs w:val="22"/>
          <w:u w:val="single" w:color="000000"/>
        </w:rPr>
        <w:t xml:space="preserve"> </w:t>
      </w:r>
      <w:r>
        <w:rPr>
          <w:sz w:val="22"/>
          <w:szCs w:val="22"/>
          <w:u w:val="single" w:color="000000"/>
        </w:rPr>
        <w:t>Incident</w:t>
      </w:r>
      <w:r>
        <w:rPr>
          <w:spacing w:val="1"/>
          <w:sz w:val="22"/>
          <w:szCs w:val="22"/>
          <w:u w:val="single" w:color="000000"/>
        </w:rPr>
        <w:t>a</w:t>
      </w:r>
      <w:r>
        <w:rPr>
          <w:sz w:val="22"/>
          <w:szCs w:val="22"/>
          <w:u w:val="single" w:color="000000"/>
        </w:rPr>
        <w:t>l</w:t>
      </w:r>
      <w:r>
        <w:rPr>
          <w:spacing w:val="-7"/>
          <w:sz w:val="22"/>
          <w:szCs w:val="22"/>
          <w:u w:val="single" w:color="000000"/>
        </w:rPr>
        <w:t xml:space="preserve"> </w:t>
      </w:r>
      <w:r>
        <w:rPr>
          <w:sz w:val="22"/>
          <w:szCs w:val="22"/>
          <w:u w:val="single" w:color="000000"/>
        </w:rPr>
        <w:t>Reven</w:t>
      </w:r>
      <w:r>
        <w:rPr>
          <w:spacing w:val="1"/>
          <w:sz w:val="22"/>
          <w:szCs w:val="22"/>
          <w:u w:val="single" w:color="000000"/>
        </w:rPr>
        <w:t>u</w:t>
      </w:r>
      <w:r>
        <w:rPr>
          <w:sz w:val="22"/>
          <w:szCs w:val="22"/>
          <w:u w:val="single" w:color="000000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is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excess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even</w:t>
      </w:r>
      <w:r>
        <w:rPr>
          <w:spacing w:val="1"/>
          <w:sz w:val="22"/>
          <w:szCs w:val="22"/>
        </w:rPr>
        <w:t>u</w:t>
      </w:r>
      <w:r>
        <w:rPr>
          <w:sz w:val="22"/>
          <w:szCs w:val="22"/>
        </w:rPr>
        <w:t>es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p</w:t>
      </w:r>
      <w:r>
        <w:rPr>
          <w:sz w:val="22"/>
          <w:szCs w:val="22"/>
        </w:rPr>
        <w:t>enses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ervice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rela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acti</w:t>
      </w:r>
      <w:r>
        <w:rPr>
          <w:spacing w:val="1"/>
          <w:sz w:val="22"/>
          <w:szCs w:val="22"/>
        </w:rPr>
        <w:t>v</w:t>
      </w:r>
      <w:r>
        <w:rPr>
          <w:sz w:val="22"/>
          <w:szCs w:val="22"/>
        </w:rPr>
        <w:t>ities that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are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nci</w:t>
      </w:r>
      <w:r>
        <w:rPr>
          <w:spacing w:val="1"/>
          <w:sz w:val="22"/>
          <w:szCs w:val="22"/>
        </w:rPr>
        <w:t>d</w:t>
      </w:r>
      <w:r>
        <w:rPr>
          <w:sz w:val="22"/>
          <w:szCs w:val="22"/>
        </w:rPr>
        <w:t>ental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 xml:space="preserve">to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service,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.</w:t>
      </w:r>
      <w:r>
        <w:rPr>
          <w:sz w:val="22"/>
          <w:szCs w:val="22"/>
        </w:rPr>
        <w:t>g</w:t>
      </w:r>
      <w:r>
        <w:rPr>
          <w:spacing w:val="1"/>
          <w:sz w:val="22"/>
          <w:szCs w:val="22"/>
        </w:rPr>
        <w:t>.</w:t>
      </w:r>
      <w:r>
        <w:rPr>
          <w:sz w:val="22"/>
          <w:szCs w:val="22"/>
        </w:rPr>
        <w:t>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x</w:t>
      </w:r>
      <w:r>
        <w:rPr>
          <w:sz w:val="22"/>
          <w:szCs w:val="22"/>
        </w:rPr>
        <w:t>ce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fees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coll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cted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fr</w:t>
      </w:r>
      <w:r>
        <w:rPr>
          <w:spacing w:val="1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p</w:t>
      </w:r>
      <w:r>
        <w:rPr>
          <w:sz w:val="22"/>
          <w:szCs w:val="22"/>
        </w:rPr>
        <w:t>art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cipants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>
        <w:rPr>
          <w:spacing w:val="1"/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7"/>
          <w:sz w:val="22"/>
          <w:szCs w:val="22"/>
        </w:rPr>
        <w:t>y</w:t>
      </w:r>
      <w:r>
        <w:rPr>
          <w:sz w:val="22"/>
          <w:szCs w:val="22"/>
        </w:rPr>
        <w:t xml:space="preserve">- </w:t>
      </w:r>
      <w:r>
        <w:rPr>
          <w:spacing w:val="1"/>
          <w:sz w:val="22"/>
          <w:szCs w:val="22"/>
        </w:rPr>
        <w:t>you</w:t>
      </w:r>
      <w:r>
        <w:rPr>
          <w:sz w:val="22"/>
          <w:szCs w:val="22"/>
        </w:rPr>
        <w:t>r-ow</w:t>
      </w:r>
      <w:r>
        <w:rPr>
          <w:spacing w:val="1"/>
          <w:sz w:val="22"/>
          <w:szCs w:val="22"/>
        </w:rPr>
        <w:t>n</w:t>
      </w:r>
      <w:r>
        <w:rPr>
          <w:sz w:val="22"/>
          <w:szCs w:val="22"/>
        </w:rPr>
        <w:t>-way</w:t>
      </w:r>
      <w:r>
        <w:rPr>
          <w:spacing w:val="-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over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charter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group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p</w:t>
      </w:r>
      <w:r>
        <w:rPr>
          <w:sz w:val="22"/>
          <w:szCs w:val="22"/>
        </w:rPr>
        <w:t>enses.</w:t>
      </w:r>
    </w:p>
    <w:p w14:paraId="0A779C43" w14:textId="77777777" w:rsidR="00006F92" w:rsidRDefault="00006F92">
      <w:pPr>
        <w:spacing w:before="7" w:line="20" w:lineRule="exact"/>
        <w:rPr>
          <w:sz w:val="2"/>
          <w:szCs w:val="2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"/>
        <w:gridCol w:w="983"/>
        <w:gridCol w:w="9234"/>
      </w:tblGrid>
      <w:tr w:rsidR="00006F92" w14:paraId="0A779C47" w14:textId="77777777">
        <w:trPr>
          <w:trHeight w:hRule="exact" w:val="336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0A779C44" w14:textId="77777777" w:rsidR="00006F92" w:rsidRDefault="00200DAB">
            <w:pPr>
              <w:spacing w:before="71"/>
              <w:ind w:left="40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14.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</w:tcPr>
          <w:p w14:paraId="0A779C45" w14:textId="77777777" w:rsidR="00006F92" w:rsidRDefault="00200DAB">
            <w:pPr>
              <w:spacing w:before="71"/>
              <w:ind w:left="222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  <w:u w:val="single" w:color="000000"/>
              </w:rPr>
              <w:t>6300</w:t>
            </w:r>
          </w:p>
        </w:tc>
        <w:tc>
          <w:tcPr>
            <w:tcW w:w="9234" w:type="dxa"/>
            <w:tcBorders>
              <w:top w:val="nil"/>
              <w:left w:val="nil"/>
              <w:bottom w:val="nil"/>
              <w:right w:val="nil"/>
            </w:tcBorders>
          </w:tcPr>
          <w:p w14:paraId="0A779C46" w14:textId="77777777" w:rsidR="00006F92" w:rsidRDefault="00200DAB">
            <w:pPr>
              <w:spacing w:before="71"/>
              <w:ind w:left="319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 w:color="000000"/>
              </w:rPr>
              <w:t>Sales</w:t>
            </w:r>
            <w:r>
              <w:rPr>
                <w:spacing w:val="-5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of</w:t>
            </w:r>
            <w:r>
              <w:rPr>
                <w:spacing w:val="-1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Mat</w:t>
            </w:r>
            <w:r>
              <w:rPr>
                <w:spacing w:val="1"/>
                <w:sz w:val="22"/>
                <w:szCs w:val="22"/>
                <w:u w:val="single" w:color="000000"/>
              </w:rPr>
              <w:t>er</w:t>
            </w:r>
            <w:r>
              <w:rPr>
                <w:sz w:val="22"/>
                <w:szCs w:val="22"/>
                <w:u w:val="single" w:color="000000"/>
              </w:rPr>
              <w:t>ials</w:t>
            </w:r>
            <w:r>
              <w:rPr>
                <w:spacing w:val="-6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and</w:t>
            </w:r>
            <w:r>
              <w:rPr>
                <w:spacing w:val="-3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Ser</w:t>
            </w:r>
            <w:r>
              <w:rPr>
                <w:spacing w:val="1"/>
                <w:sz w:val="22"/>
                <w:szCs w:val="22"/>
                <w:u w:val="single" w:color="000000"/>
              </w:rPr>
              <w:t>v</w:t>
            </w:r>
            <w:r>
              <w:rPr>
                <w:sz w:val="22"/>
                <w:szCs w:val="22"/>
                <w:u w:val="single" w:color="000000"/>
              </w:rPr>
              <w:t>ices</w:t>
            </w:r>
            <w:r>
              <w:rPr>
                <w:spacing w:val="-6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to</w:t>
            </w:r>
            <w:r>
              <w:rPr>
                <w:spacing w:val="-1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M</w:t>
            </w:r>
            <w:r>
              <w:rPr>
                <w:spacing w:val="1"/>
                <w:sz w:val="22"/>
                <w:szCs w:val="22"/>
                <w:u w:val="single" w:color="000000"/>
              </w:rPr>
              <w:t>e</w:t>
            </w:r>
            <w:r>
              <w:rPr>
                <w:spacing w:val="-2"/>
                <w:sz w:val="22"/>
                <w:szCs w:val="22"/>
                <w:u w:val="single" w:color="000000"/>
              </w:rPr>
              <w:t>m</w:t>
            </w:r>
            <w:r>
              <w:rPr>
                <w:spacing w:val="2"/>
                <w:sz w:val="22"/>
                <w:szCs w:val="22"/>
                <w:u w:val="single" w:color="000000"/>
              </w:rPr>
              <w:t>b</w:t>
            </w:r>
            <w:r>
              <w:rPr>
                <w:sz w:val="22"/>
                <w:szCs w:val="22"/>
                <w:u w:val="single" w:color="000000"/>
              </w:rPr>
              <w:t>er</w:t>
            </w:r>
            <w:r>
              <w:rPr>
                <w:spacing w:val="-7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Units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 Sales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blicatio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and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aterials,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cons</w:t>
            </w:r>
            <w:r>
              <w:rPr>
                <w:spacing w:val="1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ltati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ns</w:t>
            </w:r>
          </w:p>
        </w:tc>
      </w:tr>
      <w:tr w:rsidR="00006F92" w14:paraId="0A779C4B" w14:textId="77777777">
        <w:trPr>
          <w:trHeight w:hRule="exact" w:val="253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0A779C48" w14:textId="77777777" w:rsidR="00006F92" w:rsidRDefault="00006F92"/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</w:tcPr>
          <w:p w14:paraId="0A779C49" w14:textId="77777777" w:rsidR="00006F92" w:rsidRDefault="00006F92"/>
        </w:tc>
        <w:tc>
          <w:tcPr>
            <w:tcW w:w="9234" w:type="dxa"/>
            <w:tcBorders>
              <w:top w:val="nil"/>
              <w:left w:val="nil"/>
              <w:bottom w:val="nil"/>
              <w:right w:val="nil"/>
            </w:tcBorders>
          </w:tcPr>
          <w:p w14:paraId="0A779C4A" w14:textId="77777777" w:rsidR="00006F92" w:rsidRDefault="00200DAB">
            <w:pPr>
              <w:spacing w:line="240" w:lineRule="exact"/>
              <w:ind w:left="3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and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ther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services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to 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mber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its.</w:t>
            </w:r>
          </w:p>
        </w:tc>
      </w:tr>
      <w:tr w:rsidR="00006F92" w14:paraId="0A779C4F" w14:textId="77777777">
        <w:trPr>
          <w:trHeight w:hRule="exact" w:val="253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0A779C4C" w14:textId="77777777" w:rsidR="00006F92" w:rsidRDefault="00200DAB">
            <w:pPr>
              <w:spacing w:line="240" w:lineRule="exact"/>
              <w:ind w:left="40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15.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</w:tcPr>
          <w:p w14:paraId="0A779C4D" w14:textId="77777777" w:rsidR="00006F92" w:rsidRDefault="00200DAB">
            <w:pPr>
              <w:spacing w:line="240" w:lineRule="exact"/>
              <w:ind w:left="222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  <w:u w:val="single" w:color="000000"/>
              </w:rPr>
              <w:t>6400</w:t>
            </w:r>
          </w:p>
        </w:tc>
        <w:tc>
          <w:tcPr>
            <w:tcW w:w="9234" w:type="dxa"/>
            <w:tcBorders>
              <w:top w:val="nil"/>
              <w:left w:val="nil"/>
              <w:bottom w:val="nil"/>
              <w:right w:val="nil"/>
            </w:tcBorders>
          </w:tcPr>
          <w:p w14:paraId="0A779C4E" w14:textId="77777777" w:rsidR="00006F92" w:rsidRDefault="00200DAB">
            <w:pPr>
              <w:spacing w:line="240" w:lineRule="exact"/>
              <w:ind w:left="319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 w:color="000000"/>
              </w:rPr>
              <w:t>Sales</w:t>
            </w:r>
            <w:r>
              <w:rPr>
                <w:spacing w:val="-5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to</w:t>
            </w:r>
            <w:r>
              <w:rPr>
                <w:spacing w:val="-2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t</w:t>
            </w:r>
            <w:r>
              <w:rPr>
                <w:spacing w:val="1"/>
                <w:sz w:val="22"/>
                <w:szCs w:val="22"/>
                <w:u w:val="single" w:color="000000"/>
              </w:rPr>
              <w:t>h</w:t>
            </w:r>
            <w:r>
              <w:rPr>
                <w:sz w:val="22"/>
                <w:szCs w:val="22"/>
                <w:u w:val="single" w:color="000000"/>
              </w:rPr>
              <w:t>e</w:t>
            </w:r>
            <w:r>
              <w:rPr>
                <w:spacing w:val="-2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P</w:t>
            </w:r>
            <w:r>
              <w:rPr>
                <w:spacing w:val="1"/>
                <w:sz w:val="22"/>
                <w:szCs w:val="22"/>
                <w:u w:val="single" w:color="000000"/>
              </w:rPr>
              <w:t>u</w:t>
            </w:r>
            <w:r>
              <w:rPr>
                <w:sz w:val="22"/>
                <w:szCs w:val="22"/>
                <w:u w:val="single" w:color="000000"/>
              </w:rPr>
              <w:t>blic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 Sales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pro</w:t>
            </w:r>
            <w:r>
              <w:rPr>
                <w:spacing w:val="1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ra</w:t>
            </w:r>
            <w:r>
              <w:rPr>
                <w:spacing w:val="-1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-r</w:t>
            </w: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lated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licatio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s,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eria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and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4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progr</w:t>
            </w:r>
            <w:r>
              <w:rPr>
                <w:spacing w:val="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m</w:t>
            </w:r>
            <w:r>
              <w:rPr>
                <w:spacing w:val="-1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rela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ed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it</w:t>
            </w: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s</w:t>
            </w:r>
          </w:p>
        </w:tc>
      </w:tr>
      <w:tr w:rsidR="00006F92" w14:paraId="0A779C53" w14:textId="77777777">
        <w:trPr>
          <w:trHeight w:hRule="exact" w:val="253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0A779C50" w14:textId="77777777" w:rsidR="00006F92" w:rsidRDefault="00006F92"/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</w:tcPr>
          <w:p w14:paraId="0A779C51" w14:textId="77777777" w:rsidR="00006F92" w:rsidRDefault="00006F92"/>
        </w:tc>
        <w:tc>
          <w:tcPr>
            <w:tcW w:w="9234" w:type="dxa"/>
            <w:tcBorders>
              <w:top w:val="nil"/>
              <w:left w:val="nil"/>
              <w:bottom w:val="nil"/>
              <w:right w:val="nil"/>
            </w:tcBorders>
          </w:tcPr>
          <w:p w14:paraId="0A779C52" w14:textId="77777777" w:rsidR="00006F92" w:rsidRDefault="00200DAB">
            <w:pPr>
              <w:spacing w:line="240" w:lineRule="exact"/>
              <w:ind w:left="3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ge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eral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blic.</w:t>
            </w:r>
          </w:p>
        </w:tc>
      </w:tr>
      <w:tr w:rsidR="00006F92" w14:paraId="0A779C57" w14:textId="77777777">
        <w:trPr>
          <w:trHeight w:hRule="exact" w:val="253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0A779C54" w14:textId="77777777" w:rsidR="00006F92" w:rsidRDefault="00200DAB">
            <w:pPr>
              <w:spacing w:line="240" w:lineRule="exact"/>
              <w:ind w:left="40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16.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</w:tcPr>
          <w:p w14:paraId="0A779C55" w14:textId="77777777" w:rsidR="00006F92" w:rsidRDefault="00200DAB">
            <w:pPr>
              <w:spacing w:line="240" w:lineRule="exact"/>
              <w:ind w:left="222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  <w:u w:val="single" w:color="000000"/>
              </w:rPr>
              <w:t>6500</w:t>
            </w:r>
          </w:p>
        </w:tc>
        <w:tc>
          <w:tcPr>
            <w:tcW w:w="9234" w:type="dxa"/>
            <w:tcBorders>
              <w:top w:val="nil"/>
              <w:left w:val="nil"/>
              <w:bottom w:val="nil"/>
              <w:right w:val="nil"/>
            </w:tcBorders>
          </w:tcPr>
          <w:p w14:paraId="0A779C56" w14:textId="77777777" w:rsidR="00006F92" w:rsidRDefault="00200DAB">
            <w:pPr>
              <w:spacing w:line="240" w:lineRule="exact"/>
              <w:ind w:left="319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 w:color="000000"/>
              </w:rPr>
              <w:t>Inves</w:t>
            </w:r>
            <w:r>
              <w:rPr>
                <w:spacing w:val="1"/>
                <w:sz w:val="22"/>
                <w:szCs w:val="22"/>
                <w:u w:val="single" w:color="000000"/>
              </w:rPr>
              <w:t>t</w:t>
            </w:r>
            <w:r>
              <w:rPr>
                <w:spacing w:val="-2"/>
                <w:sz w:val="22"/>
                <w:szCs w:val="22"/>
                <w:u w:val="single" w:color="000000"/>
              </w:rPr>
              <w:t>m</w:t>
            </w:r>
            <w:r>
              <w:rPr>
                <w:sz w:val="22"/>
                <w:szCs w:val="22"/>
                <w:u w:val="single" w:color="000000"/>
              </w:rPr>
              <w:t>ent</w:t>
            </w:r>
            <w:r>
              <w:rPr>
                <w:spacing w:val="-10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Inc</w:t>
            </w:r>
            <w:r>
              <w:rPr>
                <w:spacing w:val="1"/>
                <w:sz w:val="22"/>
                <w:szCs w:val="22"/>
                <w:u w:val="single" w:color="000000"/>
              </w:rPr>
              <w:t>o</w:t>
            </w:r>
            <w:r>
              <w:rPr>
                <w:spacing w:val="-2"/>
                <w:sz w:val="22"/>
                <w:szCs w:val="22"/>
                <w:u w:val="single" w:color="000000"/>
              </w:rPr>
              <w:t>m</w:t>
            </w:r>
            <w:r>
              <w:rPr>
                <w:sz w:val="22"/>
                <w:szCs w:val="22"/>
                <w:u w:val="single" w:color="000000"/>
              </w:rPr>
              <w:t>e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 Inter</w:t>
            </w: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st,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ivide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ds,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rentals,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and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ro</w:t>
            </w:r>
            <w:r>
              <w:rPr>
                <w:spacing w:val="1"/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>alties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any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2"/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>pe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v</w:t>
            </w:r>
            <w:r>
              <w:rPr>
                <w:spacing w:val="-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ent.</w:t>
            </w:r>
            <w:r>
              <w:rPr>
                <w:spacing w:val="4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All</w:t>
            </w:r>
          </w:p>
        </w:tc>
      </w:tr>
      <w:tr w:rsidR="00006F92" w14:paraId="0A779C5B" w14:textId="77777777">
        <w:trPr>
          <w:trHeight w:hRule="exact" w:val="253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0A779C58" w14:textId="77777777" w:rsidR="00006F92" w:rsidRDefault="00006F92"/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</w:tcPr>
          <w:p w14:paraId="0A779C59" w14:textId="77777777" w:rsidR="00006F92" w:rsidRDefault="00006F92"/>
        </w:tc>
        <w:tc>
          <w:tcPr>
            <w:tcW w:w="9234" w:type="dxa"/>
            <w:tcBorders>
              <w:top w:val="nil"/>
              <w:left w:val="nil"/>
              <w:bottom w:val="nil"/>
              <w:right w:val="nil"/>
            </w:tcBorders>
          </w:tcPr>
          <w:p w14:paraId="0A779C5A" w14:textId="77777777" w:rsidR="00006F92" w:rsidRDefault="00200DAB">
            <w:pPr>
              <w:spacing w:line="240" w:lineRule="exact"/>
              <w:ind w:left="3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inves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inc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e,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regard</w:t>
            </w:r>
            <w:r>
              <w:rPr>
                <w:spacing w:val="2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ess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2"/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>pe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and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ri</w:t>
            </w:r>
            <w:r>
              <w:rPr>
                <w:spacing w:val="1"/>
                <w:sz w:val="22"/>
                <w:szCs w:val="22"/>
              </w:rPr>
              <w:t>g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(except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for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capital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gai</w:t>
            </w:r>
            <w:r>
              <w:rPr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s),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u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d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rep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rted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here.</w:t>
            </w:r>
          </w:p>
        </w:tc>
      </w:tr>
      <w:tr w:rsidR="00006F92" w14:paraId="0A779C5F" w14:textId="77777777">
        <w:trPr>
          <w:trHeight w:hRule="exact" w:val="253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0A779C5C" w14:textId="77777777" w:rsidR="00006F92" w:rsidRDefault="00200DAB">
            <w:pPr>
              <w:spacing w:line="240" w:lineRule="exact"/>
              <w:ind w:left="40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17.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</w:tcPr>
          <w:p w14:paraId="0A779C5D" w14:textId="77777777" w:rsidR="00006F92" w:rsidRDefault="00200DAB">
            <w:pPr>
              <w:spacing w:line="240" w:lineRule="exact"/>
              <w:ind w:left="222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  <w:u w:val="single" w:color="000000"/>
              </w:rPr>
              <w:t>6900</w:t>
            </w:r>
          </w:p>
        </w:tc>
        <w:tc>
          <w:tcPr>
            <w:tcW w:w="9234" w:type="dxa"/>
            <w:tcBorders>
              <w:top w:val="nil"/>
              <w:left w:val="nil"/>
              <w:bottom w:val="nil"/>
              <w:right w:val="nil"/>
            </w:tcBorders>
          </w:tcPr>
          <w:p w14:paraId="0A779C5E" w14:textId="77777777" w:rsidR="00006F92" w:rsidRDefault="00200DAB">
            <w:pPr>
              <w:spacing w:line="240" w:lineRule="exact"/>
              <w:ind w:left="319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 w:color="000000"/>
              </w:rPr>
              <w:t>Miscellaneo</w:t>
            </w:r>
            <w:r>
              <w:rPr>
                <w:spacing w:val="2"/>
                <w:sz w:val="22"/>
                <w:szCs w:val="22"/>
                <w:u w:val="single" w:color="000000"/>
              </w:rPr>
              <w:t>u</w:t>
            </w:r>
            <w:r>
              <w:rPr>
                <w:sz w:val="22"/>
                <w:szCs w:val="22"/>
                <w:u w:val="single" w:color="000000"/>
              </w:rPr>
              <w:t>s</w:t>
            </w:r>
            <w:r>
              <w:rPr>
                <w:spacing w:val="-13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sz w:val="22"/>
                <w:szCs w:val="22"/>
                <w:u w:val="single" w:color="000000"/>
              </w:rPr>
              <w:t>Reven</w:t>
            </w:r>
            <w:r>
              <w:rPr>
                <w:spacing w:val="1"/>
                <w:sz w:val="22"/>
                <w:szCs w:val="22"/>
                <w:u w:val="single" w:color="000000"/>
              </w:rPr>
              <w:t>u</w:t>
            </w:r>
            <w:r>
              <w:rPr>
                <w:sz w:val="22"/>
                <w:szCs w:val="22"/>
                <w:u w:val="single" w:color="000000"/>
              </w:rPr>
              <w:t>e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 If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revenue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 an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en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y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has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een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rop</w:t>
            </w:r>
            <w:r>
              <w:rPr>
                <w:spacing w:val="-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rly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classified,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ve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y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little should</w:t>
            </w:r>
          </w:p>
        </w:tc>
      </w:tr>
      <w:tr w:rsidR="00006F92" w14:paraId="0A779C63" w14:textId="77777777">
        <w:trPr>
          <w:trHeight w:hRule="exact" w:val="336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0A779C60" w14:textId="77777777" w:rsidR="00006F92" w:rsidRDefault="00006F92"/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</w:tcPr>
          <w:p w14:paraId="0A779C61" w14:textId="77777777" w:rsidR="00006F92" w:rsidRDefault="00006F92"/>
        </w:tc>
        <w:tc>
          <w:tcPr>
            <w:tcW w:w="9234" w:type="dxa"/>
            <w:tcBorders>
              <w:top w:val="nil"/>
              <w:left w:val="nil"/>
              <w:bottom w:val="nil"/>
              <w:right w:val="nil"/>
            </w:tcBorders>
          </w:tcPr>
          <w:p w14:paraId="0A779C62" w14:textId="77777777" w:rsidR="00006F92" w:rsidRDefault="00200DAB">
            <w:pPr>
              <w:spacing w:line="240" w:lineRule="exact"/>
              <w:ind w:left="3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own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this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ac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nt.</w:t>
            </w:r>
          </w:p>
        </w:tc>
      </w:tr>
    </w:tbl>
    <w:p w14:paraId="0A779C64" w14:textId="77777777" w:rsidR="00006F92" w:rsidRDefault="00006F92">
      <w:pPr>
        <w:spacing w:before="3" w:line="120" w:lineRule="exact"/>
        <w:rPr>
          <w:sz w:val="12"/>
          <w:szCs w:val="12"/>
        </w:rPr>
      </w:pPr>
    </w:p>
    <w:p w14:paraId="0A779C65" w14:textId="77777777" w:rsidR="00006F92" w:rsidRDefault="00091917">
      <w:pPr>
        <w:spacing w:before="34"/>
        <w:ind w:right="217"/>
        <w:jc w:val="right"/>
        <w:sectPr w:rsidR="00006F92">
          <w:pgSz w:w="12240" w:h="15840"/>
          <w:pgMar w:top="460" w:right="500" w:bottom="280" w:left="580" w:header="720" w:footer="720" w:gutter="0"/>
          <w:cols w:space="720"/>
        </w:sectPr>
      </w:pPr>
      <w:r>
        <w:rPr>
          <w:i/>
        </w:rPr>
        <w:t>Page 1 of 2</w:t>
      </w:r>
    </w:p>
    <w:p w14:paraId="0A779C66" w14:textId="77777777" w:rsidR="00006F92" w:rsidRDefault="00200DAB">
      <w:pPr>
        <w:spacing w:before="78"/>
        <w:ind w:left="140"/>
        <w:rPr>
          <w:sz w:val="16"/>
          <w:szCs w:val="16"/>
        </w:rPr>
      </w:pPr>
      <w:r>
        <w:rPr>
          <w:b/>
          <w:sz w:val="22"/>
          <w:szCs w:val="22"/>
          <w:u w:val="thick" w:color="000000"/>
        </w:rPr>
        <w:lastRenderedPageBreak/>
        <w:t>E</w:t>
      </w:r>
      <w:r>
        <w:rPr>
          <w:b/>
          <w:spacing w:val="1"/>
          <w:sz w:val="22"/>
          <w:szCs w:val="22"/>
          <w:u w:val="thick" w:color="000000"/>
        </w:rPr>
        <w:t>X</w:t>
      </w:r>
      <w:r>
        <w:rPr>
          <w:b/>
          <w:sz w:val="22"/>
          <w:szCs w:val="22"/>
          <w:u w:val="thick" w:color="000000"/>
        </w:rPr>
        <w:t>PENSES</w:t>
      </w:r>
      <w:r>
        <w:rPr>
          <w:b/>
          <w:sz w:val="22"/>
          <w:szCs w:val="22"/>
        </w:rPr>
        <w:t xml:space="preserve">                                                                                                                   </w:t>
      </w:r>
      <w:r>
        <w:rPr>
          <w:b/>
          <w:spacing w:val="33"/>
          <w:sz w:val="22"/>
          <w:szCs w:val="22"/>
        </w:rPr>
        <w:t xml:space="preserve"> </w:t>
      </w:r>
      <w:r>
        <w:rPr>
          <w:b/>
          <w:i/>
          <w:sz w:val="16"/>
          <w:szCs w:val="16"/>
        </w:rPr>
        <w:t>Pa</w:t>
      </w:r>
      <w:r>
        <w:rPr>
          <w:b/>
          <w:i/>
          <w:spacing w:val="1"/>
          <w:sz w:val="16"/>
          <w:szCs w:val="16"/>
        </w:rPr>
        <w:t>g</w:t>
      </w:r>
      <w:r>
        <w:rPr>
          <w:b/>
          <w:i/>
          <w:sz w:val="16"/>
          <w:szCs w:val="16"/>
        </w:rPr>
        <w:t>e</w:t>
      </w:r>
      <w:r>
        <w:rPr>
          <w:b/>
          <w:i/>
          <w:spacing w:val="-3"/>
          <w:sz w:val="16"/>
          <w:szCs w:val="16"/>
        </w:rPr>
        <w:t xml:space="preserve"> </w:t>
      </w:r>
      <w:r>
        <w:rPr>
          <w:b/>
          <w:i/>
          <w:sz w:val="16"/>
          <w:szCs w:val="16"/>
        </w:rPr>
        <w:t xml:space="preserve">2 </w:t>
      </w:r>
      <w:r w:rsidR="00091917">
        <w:rPr>
          <w:b/>
          <w:i/>
          <w:sz w:val="16"/>
          <w:szCs w:val="16"/>
        </w:rPr>
        <w:t xml:space="preserve"> - </w:t>
      </w:r>
      <w:r>
        <w:rPr>
          <w:b/>
          <w:i/>
          <w:sz w:val="16"/>
          <w:szCs w:val="16"/>
        </w:rPr>
        <w:t>U</w:t>
      </w:r>
      <w:r>
        <w:rPr>
          <w:b/>
          <w:i/>
          <w:spacing w:val="1"/>
          <w:sz w:val="16"/>
          <w:szCs w:val="16"/>
        </w:rPr>
        <w:t>W</w:t>
      </w:r>
      <w:r w:rsidR="00E12772">
        <w:rPr>
          <w:b/>
          <w:i/>
          <w:spacing w:val="1"/>
          <w:sz w:val="16"/>
          <w:szCs w:val="16"/>
        </w:rPr>
        <w:t xml:space="preserve">OSC </w:t>
      </w:r>
      <w:r>
        <w:rPr>
          <w:b/>
          <w:i/>
          <w:sz w:val="16"/>
          <w:szCs w:val="16"/>
        </w:rPr>
        <w:t>Su</w:t>
      </w:r>
      <w:r>
        <w:rPr>
          <w:b/>
          <w:i/>
          <w:spacing w:val="1"/>
          <w:sz w:val="16"/>
          <w:szCs w:val="16"/>
        </w:rPr>
        <w:t>m</w:t>
      </w:r>
      <w:r>
        <w:rPr>
          <w:b/>
          <w:i/>
          <w:spacing w:val="-1"/>
          <w:sz w:val="16"/>
          <w:szCs w:val="16"/>
        </w:rPr>
        <w:t>m</w:t>
      </w:r>
      <w:r>
        <w:rPr>
          <w:b/>
          <w:i/>
          <w:sz w:val="16"/>
          <w:szCs w:val="16"/>
        </w:rPr>
        <w:t>arized</w:t>
      </w:r>
      <w:r>
        <w:rPr>
          <w:b/>
          <w:i/>
          <w:spacing w:val="-8"/>
          <w:sz w:val="16"/>
          <w:szCs w:val="16"/>
        </w:rPr>
        <w:t xml:space="preserve"> </w:t>
      </w:r>
      <w:r>
        <w:rPr>
          <w:b/>
          <w:i/>
          <w:sz w:val="16"/>
          <w:szCs w:val="16"/>
        </w:rPr>
        <w:t>C</w:t>
      </w:r>
      <w:r>
        <w:rPr>
          <w:b/>
          <w:i/>
          <w:spacing w:val="1"/>
          <w:sz w:val="16"/>
          <w:szCs w:val="16"/>
        </w:rPr>
        <w:t>h</w:t>
      </w:r>
      <w:r>
        <w:rPr>
          <w:b/>
          <w:i/>
          <w:sz w:val="16"/>
          <w:szCs w:val="16"/>
        </w:rPr>
        <w:t>art</w:t>
      </w:r>
      <w:r>
        <w:rPr>
          <w:b/>
          <w:i/>
          <w:spacing w:val="-4"/>
          <w:sz w:val="16"/>
          <w:szCs w:val="16"/>
        </w:rPr>
        <w:t xml:space="preserve"> </w:t>
      </w:r>
      <w:r>
        <w:rPr>
          <w:b/>
          <w:i/>
          <w:sz w:val="16"/>
          <w:szCs w:val="16"/>
        </w:rPr>
        <w:t>of</w:t>
      </w:r>
      <w:r>
        <w:rPr>
          <w:b/>
          <w:i/>
          <w:spacing w:val="-2"/>
          <w:sz w:val="16"/>
          <w:szCs w:val="16"/>
        </w:rPr>
        <w:t xml:space="preserve"> </w:t>
      </w:r>
      <w:r>
        <w:rPr>
          <w:b/>
          <w:i/>
          <w:sz w:val="16"/>
          <w:szCs w:val="16"/>
        </w:rPr>
        <w:t>Acc</w:t>
      </w:r>
      <w:r>
        <w:rPr>
          <w:b/>
          <w:i/>
          <w:spacing w:val="1"/>
          <w:sz w:val="16"/>
          <w:szCs w:val="16"/>
        </w:rPr>
        <w:t>o</w:t>
      </w:r>
      <w:r>
        <w:rPr>
          <w:b/>
          <w:i/>
          <w:sz w:val="16"/>
          <w:szCs w:val="16"/>
        </w:rPr>
        <w:t>unts</w:t>
      </w:r>
    </w:p>
    <w:p w14:paraId="0A779C67" w14:textId="77777777" w:rsidR="00006F92" w:rsidRDefault="00006F92">
      <w:pPr>
        <w:spacing w:before="1" w:line="100" w:lineRule="exact"/>
        <w:rPr>
          <w:sz w:val="11"/>
          <w:szCs w:val="11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2"/>
        <w:gridCol w:w="978"/>
        <w:gridCol w:w="9350"/>
      </w:tblGrid>
      <w:tr w:rsidR="00006F92" w14:paraId="0A779C6B" w14:textId="77777777">
        <w:trPr>
          <w:trHeight w:hRule="exact" w:val="326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68" w14:textId="77777777" w:rsidR="00006F92" w:rsidRDefault="00200DAB">
            <w:pPr>
              <w:spacing w:before="73"/>
              <w:ind w:left="40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18.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69" w14:textId="77777777" w:rsidR="00006F92" w:rsidRDefault="00200DAB">
            <w:pPr>
              <w:spacing w:before="73"/>
              <w:ind w:left="228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7000</w:t>
            </w:r>
          </w:p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6A" w14:textId="77777777" w:rsidR="00006F92" w:rsidRDefault="00200DAB">
            <w:pPr>
              <w:spacing w:before="73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Sal</w:t>
            </w:r>
            <w:r>
              <w:rPr>
                <w:spacing w:val="1"/>
                <w:sz w:val="21"/>
                <w:szCs w:val="21"/>
                <w:u w:val="single" w:color="000000"/>
              </w:rPr>
              <w:t>a</w:t>
            </w:r>
            <w:r>
              <w:rPr>
                <w:sz w:val="21"/>
                <w:szCs w:val="21"/>
                <w:u w:val="single" w:color="000000"/>
              </w:rPr>
              <w:t>ries</w:t>
            </w:r>
            <w:r>
              <w:rPr>
                <w:sz w:val="21"/>
                <w:szCs w:val="21"/>
              </w:rPr>
              <w:t xml:space="preserve"> –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clu</w:t>
            </w:r>
            <w:r>
              <w:rPr>
                <w:spacing w:val="1"/>
                <w:sz w:val="21"/>
                <w:szCs w:val="21"/>
              </w:rPr>
              <w:t>d</w:t>
            </w:r>
            <w:r>
              <w:rPr>
                <w:sz w:val="21"/>
                <w:szCs w:val="21"/>
              </w:rPr>
              <w:t>es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all salar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es (e</w:t>
            </w:r>
            <w:r>
              <w:rPr>
                <w:spacing w:val="1"/>
                <w:sz w:val="21"/>
                <w:szCs w:val="21"/>
              </w:rPr>
              <w:t>x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cutive, pr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fessional,</w:t>
            </w:r>
            <w:r>
              <w:rPr>
                <w:spacing w:val="-1"/>
                <w:sz w:val="21"/>
                <w:szCs w:val="21"/>
              </w:rPr>
              <w:t xml:space="preserve"> c</w:t>
            </w:r>
            <w:r>
              <w:rPr>
                <w:sz w:val="21"/>
                <w:szCs w:val="21"/>
              </w:rPr>
              <w:t>l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rical, te</w:t>
            </w:r>
            <w:r>
              <w:rPr>
                <w:spacing w:val="-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hn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c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ns,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counselors, stud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s,</w:t>
            </w:r>
            <w:r>
              <w:rPr>
                <w:spacing w:val="-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c.);</w:t>
            </w:r>
          </w:p>
        </w:tc>
      </w:tr>
      <w:tr w:rsidR="00006F92" w14:paraId="0A779C6F" w14:textId="77777777">
        <w:trPr>
          <w:trHeight w:hRule="exact" w:val="242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6C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6D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6E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pacing w:val="-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lud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s f</w:t>
            </w:r>
            <w:r>
              <w:rPr>
                <w:spacing w:val="-1"/>
                <w:sz w:val="21"/>
                <w:szCs w:val="21"/>
              </w:rPr>
              <w:t>u</w:t>
            </w:r>
            <w:r>
              <w:rPr>
                <w:sz w:val="21"/>
                <w:szCs w:val="21"/>
              </w:rPr>
              <w:t>l</w:t>
            </w:r>
            <w:r>
              <w:rPr>
                <w:spacing w:val="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>-</w:t>
            </w:r>
            <w:r>
              <w:rPr>
                <w:spacing w:val="-1"/>
                <w:sz w:val="21"/>
                <w:szCs w:val="21"/>
              </w:rPr>
              <w:t>t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 xml:space="preserve">e, </w:t>
            </w:r>
            <w:r>
              <w:rPr>
                <w:spacing w:val="1"/>
                <w:sz w:val="21"/>
                <w:szCs w:val="21"/>
              </w:rPr>
              <w:t>p</w:t>
            </w:r>
            <w:r>
              <w:rPr>
                <w:sz w:val="21"/>
                <w:szCs w:val="21"/>
              </w:rPr>
              <w:t>ar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-</w:t>
            </w:r>
            <w:r>
              <w:rPr>
                <w:spacing w:val="-1"/>
                <w:sz w:val="21"/>
                <w:szCs w:val="21"/>
              </w:rPr>
              <w:t>t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 xml:space="preserve">e and </w:t>
            </w:r>
            <w:r>
              <w:rPr>
                <w:spacing w:val="-1"/>
                <w:sz w:val="21"/>
                <w:szCs w:val="21"/>
              </w:rPr>
              <w:t>t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p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rary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staff.</w:t>
            </w:r>
          </w:p>
        </w:tc>
      </w:tr>
      <w:tr w:rsidR="00006F92" w14:paraId="0A779C73" w14:textId="77777777">
        <w:trPr>
          <w:trHeight w:hRule="exact" w:val="242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70" w14:textId="77777777" w:rsidR="00006F92" w:rsidRDefault="00200DAB">
            <w:pPr>
              <w:spacing w:line="220" w:lineRule="exact"/>
              <w:ind w:left="40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19.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71" w14:textId="77777777" w:rsidR="00006F92" w:rsidRDefault="00200DAB">
            <w:pPr>
              <w:spacing w:line="220" w:lineRule="exact"/>
              <w:ind w:left="228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7100</w:t>
            </w:r>
          </w:p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72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  <w:u w:val="single" w:color="000000"/>
              </w:rPr>
              <w:t>E</w:t>
            </w:r>
            <w:r>
              <w:rPr>
                <w:spacing w:val="-3"/>
                <w:sz w:val="21"/>
                <w:szCs w:val="21"/>
                <w:u w:val="single" w:color="000000"/>
              </w:rPr>
              <w:t>m</w:t>
            </w:r>
            <w:r>
              <w:rPr>
                <w:sz w:val="21"/>
                <w:szCs w:val="21"/>
                <w:u w:val="single" w:color="000000"/>
              </w:rPr>
              <w:t>p</w:t>
            </w:r>
            <w:r>
              <w:rPr>
                <w:spacing w:val="1"/>
                <w:sz w:val="21"/>
                <w:szCs w:val="21"/>
                <w:u w:val="single" w:color="000000"/>
              </w:rPr>
              <w:t>l</w:t>
            </w:r>
            <w:r>
              <w:rPr>
                <w:sz w:val="21"/>
                <w:szCs w:val="21"/>
                <w:u w:val="single" w:color="000000"/>
              </w:rPr>
              <w:t>oyee B</w:t>
            </w:r>
            <w:r>
              <w:rPr>
                <w:spacing w:val="-1"/>
                <w:sz w:val="21"/>
                <w:szCs w:val="21"/>
                <w:u w:val="single" w:color="000000"/>
              </w:rPr>
              <w:t>e</w:t>
            </w:r>
            <w:r>
              <w:rPr>
                <w:sz w:val="21"/>
                <w:szCs w:val="21"/>
                <w:u w:val="single" w:color="000000"/>
              </w:rPr>
              <w:t>n</w:t>
            </w:r>
            <w:r>
              <w:rPr>
                <w:spacing w:val="1"/>
                <w:sz w:val="21"/>
                <w:szCs w:val="21"/>
                <w:u w:val="single" w:color="000000"/>
              </w:rPr>
              <w:t>e</w:t>
            </w:r>
            <w:r>
              <w:rPr>
                <w:sz w:val="21"/>
                <w:szCs w:val="21"/>
                <w:u w:val="single" w:color="000000"/>
              </w:rPr>
              <w:t>fits</w:t>
            </w:r>
            <w:r>
              <w:rPr>
                <w:sz w:val="21"/>
                <w:szCs w:val="21"/>
              </w:rPr>
              <w:t xml:space="preserve"> –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p</w:t>
            </w:r>
            <w:r>
              <w:rPr>
                <w:spacing w:val="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>oyee health and retire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t b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f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 xml:space="preserve">ts 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c</w:t>
            </w:r>
            <w:r>
              <w:rPr>
                <w:spacing w:val="-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>ud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ng pre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2"/>
                <w:sz w:val="21"/>
                <w:szCs w:val="21"/>
              </w:rPr>
              <w:t>u</w:t>
            </w:r>
            <w:r>
              <w:rPr>
                <w:spacing w:val="-1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 xml:space="preserve">s </w:t>
            </w:r>
            <w:r>
              <w:rPr>
                <w:spacing w:val="1"/>
                <w:sz w:val="21"/>
                <w:szCs w:val="21"/>
              </w:rPr>
              <w:t>f</w:t>
            </w:r>
            <w:r>
              <w:rPr>
                <w:sz w:val="21"/>
                <w:szCs w:val="21"/>
              </w:rPr>
              <w:t xml:space="preserve">or 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cci</w:t>
            </w:r>
            <w:r>
              <w:rPr>
                <w:spacing w:val="-1"/>
                <w:sz w:val="21"/>
                <w:szCs w:val="21"/>
              </w:rPr>
              <w:t>d</w:t>
            </w:r>
            <w:r>
              <w:rPr>
                <w:sz w:val="21"/>
                <w:szCs w:val="21"/>
              </w:rPr>
              <w:t>ent in</w:t>
            </w:r>
            <w:r>
              <w:rPr>
                <w:spacing w:val="2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urance,</w:t>
            </w:r>
          </w:p>
        </w:tc>
      </w:tr>
      <w:tr w:rsidR="00006F92" w14:paraId="0A779C77" w14:textId="77777777">
        <w:trPr>
          <w:trHeight w:hRule="exact" w:val="241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74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75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76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fe insur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 xml:space="preserve">nce, 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1"/>
                <w:sz w:val="21"/>
                <w:szCs w:val="21"/>
              </w:rPr>
              <w:t>d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al and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h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s</w:t>
            </w:r>
            <w:r>
              <w:rPr>
                <w:spacing w:val="-1"/>
                <w:sz w:val="21"/>
                <w:szCs w:val="21"/>
              </w:rPr>
              <w:t>p</w:t>
            </w:r>
            <w:r>
              <w:rPr>
                <w:sz w:val="21"/>
                <w:szCs w:val="21"/>
              </w:rPr>
              <w:t>ital plans,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pacing w:val="1"/>
                <w:sz w:val="21"/>
                <w:szCs w:val="21"/>
              </w:rPr>
              <w:t>p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ns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on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or retir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t pl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ns, supp</w:t>
            </w:r>
            <w:r>
              <w:rPr>
                <w:spacing w:val="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2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t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l pa</w:t>
            </w:r>
            <w:r>
              <w:rPr>
                <w:spacing w:val="1"/>
                <w:sz w:val="21"/>
                <w:szCs w:val="21"/>
              </w:rPr>
              <w:t>y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ts to</w:t>
            </w:r>
          </w:p>
        </w:tc>
      </w:tr>
      <w:tr w:rsidR="00006F92" w14:paraId="0A779C7B" w14:textId="77777777">
        <w:trPr>
          <w:trHeight w:hRule="exact" w:val="241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78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79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7A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ion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d e</w:t>
            </w:r>
            <w:r>
              <w:rPr>
                <w:spacing w:val="-1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p</w:t>
            </w:r>
            <w:r>
              <w:rPr>
                <w:spacing w:val="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>oy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es and pay</w:t>
            </w:r>
            <w:r>
              <w:rPr>
                <w:spacing w:val="-2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ts to ann</w:t>
            </w:r>
            <w:r>
              <w:rPr>
                <w:spacing w:val="1"/>
                <w:sz w:val="21"/>
                <w:szCs w:val="21"/>
              </w:rPr>
              <w:t>u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tants.  Also, e</w:t>
            </w:r>
            <w:r>
              <w:rPr>
                <w:spacing w:val="-2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p</w:t>
            </w:r>
            <w:r>
              <w:rPr>
                <w:spacing w:val="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>o</w:t>
            </w:r>
            <w:r>
              <w:rPr>
                <w:spacing w:val="1"/>
                <w:sz w:val="21"/>
                <w:szCs w:val="21"/>
              </w:rPr>
              <w:t>y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t t</w:t>
            </w:r>
            <w:r>
              <w:rPr>
                <w:spacing w:val="1"/>
                <w:sz w:val="21"/>
                <w:szCs w:val="21"/>
              </w:rPr>
              <w:t>er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on expe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es</w:t>
            </w:r>
            <w:r>
              <w:rPr>
                <w:spacing w:val="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– a</w:t>
            </w:r>
            <w:r>
              <w:rPr>
                <w:spacing w:val="-2"/>
                <w:sz w:val="21"/>
                <w:szCs w:val="21"/>
              </w:rPr>
              <w:t>m</w:t>
            </w:r>
            <w:r>
              <w:rPr>
                <w:spacing w:val="2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u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ts</w:t>
            </w:r>
          </w:p>
        </w:tc>
      </w:tr>
      <w:tr w:rsidR="00006F92" w14:paraId="0A779C7F" w14:textId="77777777">
        <w:trPr>
          <w:trHeight w:hRule="exact" w:val="242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7C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7D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7E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d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o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2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p</w:t>
            </w:r>
            <w:r>
              <w:rPr>
                <w:spacing w:val="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>o</w:t>
            </w:r>
            <w:r>
              <w:rPr>
                <w:spacing w:val="-1"/>
                <w:sz w:val="21"/>
                <w:szCs w:val="21"/>
              </w:rPr>
              <w:t>y</w:t>
            </w:r>
            <w:r>
              <w:rPr>
                <w:sz w:val="21"/>
                <w:szCs w:val="21"/>
              </w:rPr>
              <w:t>ees who ha</w:t>
            </w:r>
            <w:r>
              <w:rPr>
                <w:spacing w:val="-1"/>
                <w:sz w:val="21"/>
                <w:szCs w:val="21"/>
              </w:rPr>
              <w:t>v</w:t>
            </w:r>
            <w:r>
              <w:rPr>
                <w:sz w:val="21"/>
                <w:szCs w:val="21"/>
              </w:rPr>
              <w:t>e been t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r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d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or retir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d</w:t>
            </w:r>
            <w:r>
              <w:rPr>
                <w:spacing w:val="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volun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ar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ly (</w:t>
            </w:r>
            <w:r>
              <w:rPr>
                <w:spacing w:val="-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>y pay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ts o</w:t>
            </w:r>
            <w:r>
              <w:rPr>
                <w:spacing w:val="1"/>
                <w:sz w:val="21"/>
                <w:szCs w:val="21"/>
              </w:rPr>
              <w:t>u</w:t>
            </w:r>
            <w:r>
              <w:rPr>
                <w:sz w:val="21"/>
                <w:szCs w:val="21"/>
              </w:rPr>
              <w:t>t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ide a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f</w:t>
            </w:r>
            <w:r>
              <w:rPr>
                <w:sz w:val="21"/>
                <w:szCs w:val="21"/>
              </w:rPr>
              <w:t>o</w:t>
            </w:r>
            <w:r>
              <w:rPr>
                <w:spacing w:val="1"/>
                <w:sz w:val="21"/>
                <w:szCs w:val="21"/>
              </w:rPr>
              <w:t>r</w:t>
            </w:r>
            <w:r>
              <w:rPr>
                <w:spacing w:val="-1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al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pl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n</w:t>
            </w:r>
          </w:p>
        </w:tc>
      </w:tr>
      <w:tr w:rsidR="00006F92" w14:paraId="0A779C83" w14:textId="77777777">
        <w:trPr>
          <w:trHeight w:hRule="exact" w:val="242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80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81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82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are report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d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here).</w:t>
            </w:r>
          </w:p>
        </w:tc>
      </w:tr>
      <w:tr w:rsidR="00006F92" w14:paraId="0A779C87" w14:textId="77777777">
        <w:trPr>
          <w:trHeight w:hRule="exact" w:val="241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84" w14:textId="77777777" w:rsidR="00006F92" w:rsidRDefault="00200DAB">
            <w:pPr>
              <w:spacing w:line="220" w:lineRule="exact"/>
              <w:ind w:left="40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20.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85" w14:textId="77777777" w:rsidR="00006F92" w:rsidRDefault="00200DAB">
            <w:pPr>
              <w:spacing w:line="220" w:lineRule="exact"/>
              <w:ind w:left="228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7200</w:t>
            </w:r>
          </w:p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86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Pay</w:t>
            </w:r>
            <w:r>
              <w:rPr>
                <w:spacing w:val="-1"/>
                <w:sz w:val="21"/>
                <w:szCs w:val="21"/>
                <w:u w:val="single" w:color="000000"/>
              </w:rPr>
              <w:t>r</w:t>
            </w:r>
            <w:r>
              <w:rPr>
                <w:sz w:val="21"/>
                <w:szCs w:val="21"/>
                <w:u w:val="single" w:color="000000"/>
              </w:rPr>
              <w:t>o</w:t>
            </w:r>
            <w:r>
              <w:rPr>
                <w:spacing w:val="1"/>
                <w:sz w:val="21"/>
                <w:szCs w:val="21"/>
                <w:u w:val="single" w:color="000000"/>
              </w:rPr>
              <w:t>l</w:t>
            </w:r>
            <w:r>
              <w:rPr>
                <w:sz w:val="21"/>
                <w:szCs w:val="21"/>
                <w:u w:val="single" w:color="000000"/>
              </w:rPr>
              <w:t>l T</w:t>
            </w:r>
            <w:r>
              <w:rPr>
                <w:spacing w:val="-1"/>
                <w:sz w:val="21"/>
                <w:szCs w:val="21"/>
                <w:u w:val="single" w:color="000000"/>
              </w:rPr>
              <w:t>a</w:t>
            </w:r>
            <w:r>
              <w:rPr>
                <w:sz w:val="21"/>
                <w:szCs w:val="21"/>
                <w:u w:val="single" w:color="000000"/>
              </w:rPr>
              <w:t>x</w:t>
            </w:r>
            <w:r>
              <w:rPr>
                <w:spacing w:val="1"/>
                <w:sz w:val="21"/>
                <w:szCs w:val="21"/>
                <w:u w:val="single" w:color="000000"/>
              </w:rPr>
              <w:t>e</w:t>
            </w:r>
            <w:r>
              <w:rPr>
                <w:sz w:val="21"/>
                <w:szCs w:val="21"/>
                <w:u w:val="single" w:color="000000"/>
              </w:rPr>
              <w:t>s</w:t>
            </w:r>
            <w:r>
              <w:rPr>
                <w:sz w:val="21"/>
                <w:szCs w:val="21"/>
              </w:rPr>
              <w:t xml:space="preserve"> –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F.I.C.A. a</w:t>
            </w:r>
            <w:r>
              <w:rPr>
                <w:spacing w:val="-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d Medicare (e</w:t>
            </w:r>
            <w:r>
              <w:rPr>
                <w:spacing w:val="-1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p</w:t>
            </w:r>
            <w:r>
              <w:rPr>
                <w:spacing w:val="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>oyer’s s</w:t>
            </w:r>
            <w:r>
              <w:rPr>
                <w:spacing w:val="-1"/>
                <w:sz w:val="21"/>
                <w:szCs w:val="21"/>
              </w:rPr>
              <w:t>h</w:t>
            </w:r>
            <w:r>
              <w:rPr>
                <w:sz w:val="21"/>
                <w:szCs w:val="21"/>
              </w:rPr>
              <w:t>ar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 xml:space="preserve">), </w:t>
            </w:r>
            <w:r>
              <w:rPr>
                <w:spacing w:val="1"/>
                <w:sz w:val="21"/>
                <w:szCs w:val="21"/>
              </w:rPr>
              <w:t>u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p</w:t>
            </w:r>
            <w:r>
              <w:rPr>
                <w:spacing w:val="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>o</w:t>
            </w:r>
            <w:r>
              <w:rPr>
                <w:spacing w:val="1"/>
                <w:sz w:val="21"/>
                <w:szCs w:val="21"/>
              </w:rPr>
              <w:t>y</w:t>
            </w:r>
            <w:r>
              <w:rPr>
                <w:spacing w:val="-1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t in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 xml:space="preserve">urance, </w:t>
            </w:r>
            <w:r>
              <w:rPr>
                <w:spacing w:val="-1"/>
                <w:sz w:val="21"/>
                <w:szCs w:val="21"/>
              </w:rPr>
              <w:t>w</w:t>
            </w:r>
            <w:r>
              <w:rPr>
                <w:sz w:val="21"/>
                <w:szCs w:val="21"/>
              </w:rPr>
              <w:t>or</w:t>
            </w:r>
            <w:r>
              <w:rPr>
                <w:spacing w:val="2"/>
                <w:sz w:val="21"/>
                <w:szCs w:val="21"/>
              </w:rPr>
              <w:t>k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’s</w:t>
            </w:r>
          </w:p>
        </w:tc>
      </w:tr>
      <w:tr w:rsidR="00006F92" w14:paraId="0A779C8B" w14:textId="77777777">
        <w:trPr>
          <w:trHeight w:hRule="exact" w:val="241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88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89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8A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p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ns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tion i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sur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nce, di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1"/>
                <w:sz w:val="21"/>
                <w:szCs w:val="21"/>
              </w:rPr>
              <w:t>b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l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 xml:space="preserve">ty 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ns</w:t>
            </w:r>
            <w:r>
              <w:rPr>
                <w:spacing w:val="1"/>
                <w:sz w:val="21"/>
                <w:szCs w:val="21"/>
              </w:rPr>
              <w:t>u</w:t>
            </w:r>
            <w:r>
              <w:rPr>
                <w:sz w:val="21"/>
                <w:szCs w:val="21"/>
              </w:rPr>
              <w:t>r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 xml:space="preserve">nce </w:t>
            </w:r>
            <w:r>
              <w:rPr>
                <w:spacing w:val="1"/>
                <w:sz w:val="21"/>
                <w:szCs w:val="21"/>
              </w:rPr>
              <w:t>p</w:t>
            </w:r>
            <w:r>
              <w:rPr>
                <w:sz w:val="21"/>
                <w:szCs w:val="21"/>
              </w:rPr>
              <w:t>re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2"/>
                <w:sz w:val="21"/>
                <w:szCs w:val="21"/>
              </w:rPr>
              <w:t>u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.</w:t>
            </w:r>
          </w:p>
        </w:tc>
      </w:tr>
      <w:tr w:rsidR="00006F92" w14:paraId="0A779C8F" w14:textId="77777777">
        <w:trPr>
          <w:trHeight w:hRule="exact" w:val="241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8C" w14:textId="77777777" w:rsidR="00006F92" w:rsidRDefault="00200DAB">
            <w:pPr>
              <w:spacing w:line="220" w:lineRule="exact"/>
              <w:ind w:left="40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21.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8D" w14:textId="77777777" w:rsidR="00006F92" w:rsidRDefault="00200DAB">
            <w:pPr>
              <w:spacing w:line="220" w:lineRule="exact"/>
              <w:ind w:left="228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8000</w:t>
            </w:r>
          </w:p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8E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P</w:t>
            </w:r>
            <w:r>
              <w:rPr>
                <w:spacing w:val="-1"/>
                <w:sz w:val="21"/>
                <w:szCs w:val="21"/>
                <w:u w:val="single" w:color="000000"/>
              </w:rPr>
              <w:t>r</w:t>
            </w:r>
            <w:r>
              <w:rPr>
                <w:sz w:val="21"/>
                <w:szCs w:val="21"/>
                <w:u w:val="single" w:color="000000"/>
              </w:rPr>
              <w:t>ofessi</w:t>
            </w:r>
            <w:r>
              <w:rPr>
                <w:spacing w:val="1"/>
                <w:sz w:val="21"/>
                <w:szCs w:val="21"/>
                <w:u w:val="single" w:color="000000"/>
              </w:rPr>
              <w:t>o</w:t>
            </w:r>
            <w:r>
              <w:rPr>
                <w:sz w:val="21"/>
                <w:szCs w:val="21"/>
                <w:u w:val="single" w:color="000000"/>
              </w:rPr>
              <w:t xml:space="preserve">nal </w:t>
            </w:r>
            <w:r>
              <w:rPr>
                <w:spacing w:val="-1"/>
                <w:sz w:val="21"/>
                <w:szCs w:val="21"/>
                <w:u w:val="single" w:color="000000"/>
              </w:rPr>
              <w:t>F</w:t>
            </w:r>
            <w:r>
              <w:rPr>
                <w:sz w:val="21"/>
                <w:szCs w:val="21"/>
                <w:u w:val="single" w:color="000000"/>
              </w:rPr>
              <w:t>ees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– Fees and c</w:t>
            </w:r>
            <w:r>
              <w:rPr>
                <w:spacing w:val="1"/>
                <w:sz w:val="21"/>
                <w:szCs w:val="21"/>
              </w:rPr>
              <w:t>h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-1"/>
                <w:sz w:val="21"/>
                <w:szCs w:val="21"/>
              </w:rPr>
              <w:t>r</w:t>
            </w:r>
            <w:r>
              <w:rPr>
                <w:sz w:val="21"/>
                <w:szCs w:val="21"/>
              </w:rPr>
              <w:t>g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s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of </w:t>
            </w:r>
            <w:r>
              <w:rPr>
                <w:spacing w:val="1"/>
                <w:sz w:val="21"/>
                <w:szCs w:val="21"/>
              </w:rPr>
              <w:t>p</w:t>
            </w:r>
            <w:r>
              <w:rPr>
                <w:spacing w:val="-1"/>
                <w:sz w:val="21"/>
                <w:szCs w:val="21"/>
              </w:rPr>
              <w:t>r</w:t>
            </w:r>
            <w:r>
              <w:rPr>
                <w:sz w:val="21"/>
                <w:szCs w:val="21"/>
              </w:rPr>
              <w:t>ofessional pr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c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itioners, te</w:t>
            </w:r>
            <w:r>
              <w:rPr>
                <w:spacing w:val="-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h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cal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cons</w:t>
            </w:r>
            <w:r>
              <w:rPr>
                <w:spacing w:val="-1"/>
                <w:sz w:val="21"/>
                <w:szCs w:val="21"/>
              </w:rPr>
              <w:t>u</w:t>
            </w:r>
            <w:r>
              <w:rPr>
                <w:sz w:val="21"/>
                <w:szCs w:val="21"/>
              </w:rPr>
              <w:t>ltan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s,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r se</w:t>
            </w:r>
            <w:r>
              <w:rPr>
                <w:spacing w:val="-2"/>
                <w:sz w:val="21"/>
                <w:szCs w:val="21"/>
              </w:rPr>
              <w:t>m</w:t>
            </w:r>
            <w:r>
              <w:rPr>
                <w:spacing w:val="3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-</w:t>
            </w:r>
          </w:p>
        </w:tc>
      </w:tr>
      <w:tr w:rsidR="00006F92" w14:paraId="0A779C93" w14:textId="77777777">
        <w:trPr>
          <w:trHeight w:hRule="exact" w:val="242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90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91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92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pr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 xml:space="preserve">fessional </w:t>
            </w:r>
            <w:r>
              <w:rPr>
                <w:spacing w:val="-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echnici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ns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w</w:t>
            </w:r>
            <w:r>
              <w:rPr>
                <w:spacing w:val="-1"/>
                <w:sz w:val="21"/>
                <w:szCs w:val="21"/>
              </w:rPr>
              <w:t>h</w:t>
            </w:r>
            <w:r>
              <w:rPr>
                <w:sz w:val="21"/>
                <w:szCs w:val="21"/>
              </w:rPr>
              <w:t>o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are </w:t>
            </w:r>
            <w:r>
              <w:rPr>
                <w:sz w:val="21"/>
                <w:szCs w:val="21"/>
                <w:u w:val="single" w:color="000000"/>
              </w:rPr>
              <w:t>not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2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p</w:t>
            </w:r>
            <w:r>
              <w:rPr>
                <w:spacing w:val="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 xml:space="preserve">oyees 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f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the agency and are</w:t>
            </w:r>
            <w:r>
              <w:rPr>
                <w:spacing w:val="-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gaged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as</w:t>
            </w:r>
            <w:r>
              <w:rPr>
                <w:spacing w:val="2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  <w:u w:val="single" w:color="000000"/>
              </w:rPr>
              <w:t>i</w:t>
            </w:r>
            <w:r>
              <w:rPr>
                <w:sz w:val="21"/>
                <w:szCs w:val="21"/>
                <w:u w:val="single" w:color="000000"/>
              </w:rPr>
              <w:t>ndepend</w:t>
            </w:r>
            <w:r>
              <w:rPr>
                <w:spacing w:val="-1"/>
                <w:sz w:val="21"/>
                <w:szCs w:val="21"/>
                <w:u w:val="single" w:color="000000"/>
              </w:rPr>
              <w:t>e</w:t>
            </w:r>
            <w:r>
              <w:rPr>
                <w:sz w:val="21"/>
                <w:szCs w:val="21"/>
                <w:u w:val="single" w:color="000000"/>
              </w:rPr>
              <w:t>nt</w:t>
            </w:r>
            <w:r>
              <w:rPr>
                <w:spacing w:val="1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sz w:val="21"/>
                <w:szCs w:val="21"/>
                <w:u w:val="single" w:color="000000"/>
              </w:rPr>
              <w:t>contractors</w:t>
            </w:r>
          </w:p>
        </w:tc>
      </w:tr>
      <w:tr w:rsidR="00006F92" w14:paraId="0A779C97" w14:textId="77777777">
        <w:trPr>
          <w:trHeight w:hRule="exact" w:val="242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94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95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96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for s</w:t>
            </w:r>
            <w:r>
              <w:rPr>
                <w:spacing w:val="1"/>
                <w:sz w:val="21"/>
                <w:szCs w:val="21"/>
              </w:rPr>
              <w:t>p</w:t>
            </w:r>
            <w:r>
              <w:rPr>
                <w:sz w:val="21"/>
                <w:szCs w:val="21"/>
              </w:rPr>
              <w:t>ecifi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d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ervices on a f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 xml:space="preserve">e or other 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nd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v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du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 xml:space="preserve">l </w:t>
            </w:r>
            <w:r>
              <w:rPr>
                <w:spacing w:val="-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 xml:space="preserve">ontract </w:t>
            </w:r>
            <w:r>
              <w:rPr>
                <w:spacing w:val="1"/>
                <w:sz w:val="21"/>
                <w:szCs w:val="21"/>
              </w:rPr>
              <w:t>b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is.  (D</w:t>
            </w:r>
            <w:r>
              <w:rPr>
                <w:spacing w:val="-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es</w:t>
            </w:r>
            <w:r>
              <w:rPr>
                <w:spacing w:val="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not 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c</w:t>
            </w:r>
            <w:r>
              <w:rPr>
                <w:spacing w:val="-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 xml:space="preserve">ude </w:t>
            </w:r>
            <w:r>
              <w:rPr>
                <w:spacing w:val="-1"/>
                <w:sz w:val="21"/>
                <w:szCs w:val="21"/>
              </w:rPr>
              <w:t>p</w:t>
            </w:r>
            <w:r>
              <w:rPr>
                <w:sz w:val="21"/>
                <w:szCs w:val="21"/>
              </w:rPr>
              <w:t>erso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 xml:space="preserve">s 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ngag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d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for</w:t>
            </w:r>
          </w:p>
        </w:tc>
      </w:tr>
      <w:tr w:rsidR="00006F92" w14:paraId="0A779C9B" w14:textId="77777777">
        <w:trPr>
          <w:trHeight w:hRule="exact" w:val="241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98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99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9A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enan</w:t>
            </w:r>
            <w:r>
              <w:rPr>
                <w:spacing w:val="-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 xml:space="preserve">e 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nd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pair serv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ces which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hou</w:t>
            </w:r>
            <w:r>
              <w:rPr>
                <w:spacing w:val="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 xml:space="preserve">d be 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c</w:t>
            </w:r>
            <w:r>
              <w:rPr>
                <w:spacing w:val="-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>ud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d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8400.)</w:t>
            </w:r>
          </w:p>
        </w:tc>
      </w:tr>
      <w:tr w:rsidR="00006F92" w14:paraId="0A779C9F" w14:textId="77777777">
        <w:trPr>
          <w:trHeight w:hRule="exact" w:val="241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9C" w14:textId="77777777" w:rsidR="00006F92" w:rsidRDefault="00200DAB">
            <w:pPr>
              <w:spacing w:line="220" w:lineRule="exact"/>
              <w:ind w:left="40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22.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9D" w14:textId="77777777" w:rsidR="00006F92" w:rsidRDefault="00200DAB">
            <w:pPr>
              <w:spacing w:line="220" w:lineRule="exact"/>
              <w:ind w:left="228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8100</w:t>
            </w:r>
          </w:p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9E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Su</w:t>
            </w:r>
            <w:r>
              <w:rPr>
                <w:spacing w:val="1"/>
                <w:sz w:val="21"/>
                <w:szCs w:val="21"/>
                <w:u w:val="single" w:color="000000"/>
              </w:rPr>
              <w:t>p</w:t>
            </w:r>
            <w:r>
              <w:rPr>
                <w:sz w:val="21"/>
                <w:szCs w:val="21"/>
                <w:u w:val="single" w:color="000000"/>
              </w:rPr>
              <w:t>plies</w:t>
            </w:r>
            <w:r>
              <w:rPr>
                <w:sz w:val="21"/>
                <w:szCs w:val="21"/>
              </w:rPr>
              <w:t xml:space="preserve"> –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-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>l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s</w:t>
            </w:r>
            <w:r>
              <w:rPr>
                <w:spacing w:val="1"/>
                <w:sz w:val="21"/>
                <w:szCs w:val="21"/>
              </w:rPr>
              <w:t>u</w:t>
            </w:r>
            <w:r>
              <w:rPr>
                <w:sz w:val="21"/>
                <w:szCs w:val="21"/>
              </w:rPr>
              <w:t xml:space="preserve">pplies 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 xml:space="preserve">nd </w:t>
            </w:r>
            <w:r>
              <w:rPr>
                <w:spacing w:val="-1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eri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ls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u w:val="single" w:color="000000"/>
              </w:rPr>
              <w:t>u</w:t>
            </w:r>
            <w:r>
              <w:rPr>
                <w:spacing w:val="-1"/>
                <w:sz w:val="21"/>
                <w:szCs w:val="21"/>
                <w:u w:val="single" w:color="000000"/>
              </w:rPr>
              <w:t>s</w:t>
            </w:r>
            <w:r>
              <w:rPr>
                <w:sz w:val="21"/>
                <w:szCs w:val="21"/>
                <w:u w:val="single" w:color="000000"/>
              </w:rPr>
              <w:t>ed by an age</w:t>
            </w:r>
            <w:r>
              <w:rPr>
                <w:spacing w:val="-1"/>
                <w:sz w:val="21"/>
                <w:szCs w:val="21"/>
                <w:u w:val="single" w:color="000000"/>
              </w:rPr>
              <w:t>n</w:t>
            </w:r>
            <w:r>
              <w:rPr>
                <w:sz w:val="21"/>
                <w:szCs w:val="21"/>
                <w:u w:val="single" w:color="000000"/>
              </w:rPr>
              <w:t>cy.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This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includ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 xml:space="preserve">s 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f</w:t>
            </w:r>
            <w:r>
              <w:rPr>
                <w:spacing w:val="-1"/>
                <w:sz w:val="21"/>
                <w:szCs w:val="21"/>
              </w:rPr>
              <w:t>f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 xml:space="preserve">e 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uppl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es,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housekee</w:t>
            </w:r>
            <w:r>
              <w:rPr>
                <w:spacing w:val="-1"/>
                <w:sz w:val="21"/>
                <w:szCs w:val="21"/>
              </w:rPr>
              <w:t>pi</w:t>
            </w:r>
            <w:r>
              <w:rPr>
                <w:sz w:val="21"/>
                <w:szCs w:val="21"/>
              </w:rPr>
              <w:t>ng</w:t>
            </w:r>
          </w:p>
        </w:tc>
      </w:tr>
      <w:tr w:rsidR="00006F92" w14:paraId="0A779CA3" w14:textId="77777777">
        <w:trPr>
          <w:trHeight w:hRule="exact" w:val="242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A0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A1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A2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su</w:t>
            </w:r>
            <w:r>
              <w:rPr>
                <w:spacing w:val="1"/>
                <w:sz w:val="21"/>
                <w:szCs w:val="21"/>
              </w:rPr>
              <w:t>p</w:t>
            </w:r>
            <w:r>
              <w:rPr>
                <w:sz w:val="21"/>
                <w:szCs w:val="21"/>
              </w:rPr>
              <w:t>pl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es,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ost of f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od and beverages pur</w:t>
            </w:r>
            <w:r>
              <w:rPr>
                <w:spacing w:val="2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 xml:space="preserve">hased </w:t>
            </w:r>
            <w:r>
              <w:rPr>
                <w:spacing w:val="-1"/>
                <w:sz w:val="21"/>
                <w:szCs w:val="21"/>
              </w:rPr>
              <w:t>f</w:t>
            </w:r>
            <w:r>
              <w:rPr>
                <w:sz w:val="21"/>
                <w:szCs w:val="21"/>
              </w:rPr>
              <w:t xml:space="preserve">or </w:t>
            </w:r>
            <w:r>
              <w:rPr>
                <w:spacing w:val="1"/>
                <w:sz w:val="21"/>
                <w:szCs w:val="21"/>
              </w:rPr>
              <w:t>u</w:t>
            </w:r>
            <w:r>
              <w:rPr>
                <w:sz w:val="21"/>
                <w:szCs w:val="21"/>
              </w:rPr>
              <w:t>se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in ag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y f</w:t>
            </w:r>
            <w:r>
              <w:rPr>
                <w:spacing w:val="-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od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 xml:space="preserve">ervice 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r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pro</w:t>
            </w:r>
            <w:r>
              <w:rPr>
                <w:spacing w:val="-1"/>
                <w:sz w:val="21"/>
                <w:szCs w:val="21"/>
              </w:rPr>
              <w:t>g</w:t>
            </w:r>
            <w:r>
              <w:rPr>
                <w:sz w:val="21"/>
                <w:szCs w:val="21"/>
              </w:rPr>
              <w:t>r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 xml:space="preserve">s, 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nd</w:t>
            </w:r>
          </w:p>
        </w:tc>
      </w:tr>
      <w:tr w:rsidR="00006F92" w14:paraId="0A779CA7" w14:textId="77777777">
        <w:trPr>
          <w:trHeight w:hRule="exact" w:val="242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A4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A5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A6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recre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pacing w:val="-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ion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l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and craft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s</w:t>
            </w:r>
            <w:r>
              <w:rPr>
                <w:spacing w:val="-1"/>
                <w:sz w:val="21"/>
                <w:szCs w:val="21"/>
              </w:rPr>
              <w:t>u</w:t>
            </w:r>
            <w:r>
              <w:rPr>
                <w:sz w:val="21"/>
                <w:szCs w:val="21"/>
              </w:rPr>
              <w:t>pplies.</w:t>
            </w:r>
          </w:p>
        </w:tc>
      </w:tr>
      <w:tr w:rsidR="00006F92" w14:paraId="0A779CAB" w14:textId="77777777">
        <w:trPr>
          <w:trHeight w:hRule="exact" w:val="241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A8" w14:textId="77777777" w:rsidR="00006F92" w:rsidRDefault="00200DAB">
            <w:pPr>
              <w:spacing w:line="220" w:lineRule="exact"/>
              <w:ind w:left="40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23.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A9" w14:textId="77777777" w:rsidR="00006F92" w:rsidRDefault="00200DAB">
            <w:pPr>
              <w:spacing w:line="220" w:lineRule="exact"/>
              <w:ind w:left="228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8200</w:t>
            </w:r>
          </w:p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AA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Te</w:t>
            </w:r>
            <w:r>
              <w:rPr>
                <w:spacing w:val="1"/>
                <w:sz w:val="21"/>
                <w:szCs w:val="21"/>
                <w:u w:val="single" w:color="000000"/>
              </w:rPr>
              <w:t>l</w:t>
            </w:r>
            <w:r>
              <w:rPr>
                <w:spacing w:val="-1"/>
                <w:sz w:val="21"/>
                <w:szCs w:val="21"/>
                <w:u w:val="single" w:color="000000"/>
              </w:rPr>
              <w:t>e</w:t>
            </w:r>
            <w:r>
              <w:rPr>
                <w:sz w:val="21"/>
                <w:szCs w:val="21"/>
                <w:u w:val="single" w:color="000000"/>
              </w:rPr>
              <w:t>pho</w:t>
            </w:r>
            <w:r>
              <w:rPr>
                <w:spacing w:val="1"/>
                <w:sz w:val="21"/>
                <w:szCs w:val="21"/>
                <w:u w:val="single" w:color="000000"/>
              </w:rPr>
              <w:t>n</w:t>
            </w:r>
            <w:r>
              <w:rPr>
                <w:sz w:val="21"/>
                <w:szCs w:val="21"/>
                <w:u w:val="single" w:color="000000"/>
              </w:rPr>
              <w:t>e</w:t>
            </w:r>
            <w:r>
              <w:rPr>
                <w:sz w:val="21"/>
                <w:szCs w:val="21"/>
              </w:rPr>
              <w:t xml:space="preserve"> – 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x</w:t>
            </w:r>
            <w:r>
              <w:rPr>
                <w:spacing w:val="1"/>
                <w:sz w:val="21"/>
                <w:szCs w:val="21"/>
              </w:rPr>
              <w:t>p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ns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s for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te</w:t>
            </w:r>
            <w:r>
              <w:rPr>
                <w:spacing w:val="-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1"/>
                <w:sz w:val="21"/>
                <w:szCs w:val="21"/>
              </w:rPr>
              <w:t>p</w:t>
            </w:r>
            <w:r>
              <w:rPr>
                <w:sz w:val="21"/>
                <w:szCs w:val="21"/>
              </w:rPr>
              <w:t>hone,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pacing w:val="-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1"/>
                <w:sz w:val="21"/>
                <w:szCs w:val="21"/>
              </w:rPr>
              <w:t>g</w:t>
            </w:r>
            <w:r>
              <w:rPr>
                <w:spacing w:val="-1"/>
                <w:sz w:val="21"/>
                <w:szCs w:val="21"/>
              </w:rPr>
              <w:t>r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1"/>
                <w:sz w:val="21"/>
                <w:szCs w:val="21"/>
              </w:rPr>
              <w:t>p</w:t>
            </w:r>
            <w:r>
              <w:rPr>
                <w:sz w:val="21"/>
                <w:szCs w:val="21"/>
              </w:rPr>
              <w:t xml:space="preserve">h, 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l</w:t>
            </w:r>
            <w:r>
              <w:rPr>
                <w:spacing w:val="1"/>
                <w:sz w:val="21"/>
                <w:szCs w:val="21"/>
              </w:rPr>
              <w:t>g</w:t>
            </w:r>
            <w:r>
              <w:rPr>
                <w:sz w:val="21"/>
                <w:szCs w:val="21"/>
              </w:rPr>
              <w:t>r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pacing w:val="-1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, faxing, tel</w:t>
            </w:r>
            <w:r>
              <w:rPr>
                <w:spacing w:val="3"/>
                <w:sz w:val="21"/>
                <w:szCs w:val="21"/>
              </w:rPr>
              <w:t>e</w:t>
            </w:r>
            <w:r>
              <w:rPr>
                <w:spacing w:val="-2"/>
                <w:sz w:val="21"/>
                <w:szCs w:val="21"/>
              </w:rPr>
              <w:t>-</w:t>
            </w:r>
            <w:r>
              <w:rPr>
                <w:sz w:val="21"/>
                <w:szCs w:val="21"/>
              </w:rPr>
              <w:t>p</w:t>
            </w:r>
            <w:r>
              <w:rPr>
                <w:spacing w:val="-1"/>
                <w:sz w:val="21"/>
                <w:szCs w:val="21"/>
              </w:rPr>
              <w:t>r</w:t>
            </w:r>
            <w:r>
              <w:rPr>
                <w:sz w:val="21"/>
                <w:szCs w:val="21"/>
              </w:rPr>
              <w:t>o</w:t>
            </w:r>
            <w:r>
              <w:rPr>
                <w:spacing w:val="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essing, and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s</w:t>
            </w:r>
            <w:r>
              <w:rPr>
                <w:spacing w:val="2"/>
                <w:sz w:val="21"/>
                <w:szCs w:val="21"/>
              </w:rPr>
              <w:t>i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>ar</w:t>
            </w:r>
          </w:p>
        </w:tc>
      </w:tr>
      <w:tr w:rsidR="00006F92" w14:paraId="0A779CAF" w14:textId="77777777">
        <w:trPr>
          <w:trHeight w:hRule="exact" w:val="241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AC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AD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AE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pacing w:val="-1"/>
                <w:sz w:val="21"/>
                <w:szCs w:val="21"/>
              </w:rPr>
              <w:t>mm</w:t>
            </w:r>
            <w:r>
              <w:rPr>
                <w:sz w:val="21"/>
                <w:szCs w:val="21"/>
              </w:rPr>
              <w:t>u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on a</w:t>
            </w:r>
            <w:r>
              <w:rPr>
                <w:spacing w:val="-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tivi</w:t>
            </w:r>
            <w:r>
              <w:rPr>
                <w:spacing w:val="-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s.</w:t>
            </w:r>
          </w:p>
        </w:tc>
      </w:tr>
      <w:tr w:rsidR="00006F92" w14:paraId="0A779CB3" w14:textId="77777777">
        <w:trPr>
          <w:trHeight w:hRule="exact" w:val="242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B0" w14:textId="77777777" w:rsidR="00006F92" w:rsidRDefault="00200DAB">
            <w:pPr>
              <w:spacing w:line="220" w:lineRule="exact"/>
              <w:ind w:left="40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24.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B1" w14:textId="77777777" w:rsidR="00006F92" w:rsidRDefault="00200DAB">
            <w:pPr>
              <w:spacing w:line="220" w:lineRule="exact"/>
              <w:ind w:left="228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8300</w:t>
            </w:r>
          </w:p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B2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Post</w:t>
            </w:r>
            <w:r>
              <w:rPr>
                <w:spacing w:val="1"/>
                <w:sz w:val="21"/>
                <w:szCs w:val="21"/>
                <w:u w:val="single" w:color="000000"/>
              </w:rPr>
              <w:t>a</w:t>
            </w:r>
            <w:r>
              <w:rPr>
                <w:sz w:val="21"/>
                <w:szCs w:val="21"/>
                <w:u w:val="single" w:color="000000"/>
              </w:rPr>
              <w:t xml:space="preserve">ge </w:t>
            </w:r>
            <w:r>
              <w:rPr>
                <w:spacing w:val="-1"/>
                <w:sz w:val="21"/>
                <w:szCs w:val="21"/>
                <w:u w:val="single" w:color="000000"/>
              </w:rPr>
              <w:t>a</w:t>
            </w:r>
            <w:r>
              <w:rPr>
                <w:sz w:val="21"/>
                <w:szCs w:val="21"/>
                <w:u w:val="single" w:color="000000"/>
              </w:rPr>
              <w:t>nd</w:t>
            </w:r>
            <w:r>
              <w:rPr>
                <w:spacing w:val="1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spacing w:val="-1"/>
                <w:sz w:val="21"/>
                <w:szCs w:val="21"/>
                <w:u w:val="single" w:color="000000"/>
              </w:rPr>
              <w:t>S</w:t>
            </w:r>
            <w:r>
              <w:rPr>
                <w:sz w:val="21"/>
                <w:szCs w:val="21"/>
                <w:u w:val="single" w:color="000000"/>
              </w:rPr>
              <w:t>h</w:t>
            </w:r>
            <w:r>
              <w:rPr>
                <w:spacing w:val="1"/>
                <w:sz w:val="21"/>
                <w:szCs w:val="21"/>
                <w:u w:val="single" w:color="000000"/>
              </w:rPr>
              <w:t>i</w:t>
            </w:r>
            <w:r>
              <w:rPr>
                <w:sz w:val="21"/>
                <w:szCs w:val="21"/>
                <w:u w:val="single" w:color="000000"/>
              </w:rPr>
              <w:t>pp</w:t>
            </w:r>
            <w:r>
              <w:rPr>
                <w:spacing w:val="-1"/>
                <w:sz w:val="21"/>
                <w:szCs w:val="21"/>
                <w:u w:val="single" w:color="000000"/>
              </w:rPr>
              <w:t>i</w:t>
            </w:r>
            <w:r>
              <w:rPr>
                <w:sz w:val="21"/>
                <w:szCs w:val="21"/>
                <w:u w:val="single" w:color="000000"/>
              </w:rPr>
              <w:t xml:space="preserve">ng </w:t>
            </w:r>
            <w:r>
              <w:rPr>
                <w:sz w:val="21"/>
                <w:szCs w:val="21"/>
              </w:rPr>
              <w:t xml:space="preserve"> - Po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t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ge, parcel post, c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pacing w:val="-1"/>
                <w:sz w:val="21"/>
                <w:szCs w:val="21"/>
              </w:rPr>
              <w:t>mm</w:t>
            </w:r>
            <w:r>
              <w:rPr>
                <w:sz w:val="21"/>
                <w:szCs w:val="21"/>
              </w:rPr>
              <w:t>erc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al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</w:t>
            </w:r>
            <w:r>
              <w:rPr>
                <w:spacing w:val="-1"/>
                <w:sz w:val="21"/>
                <w:szCs w:val="21"/>
              </w:rPr>
              <w:t>r</w:t>
            </w:r>
            <w:r>
              <w:rPr>
                <w:sz w:val="21"/>
                <w:szCs w:val="21"/>
              </w:rPr>
              <w:t>u</w:t>
            </w:r>
            <w:r>
              <w:rPr>
                <w:spacing w:val="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ki</w:t>
            </w:r>
            <w:r>
              <w:rPr>
                <w:spacing w:val="-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g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nd other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delive</w:t>
            </w:r>
            <w:r>
              <w:rPr>
                <w:spacing w:val="-1"/>
                <w:sz w:val="21"/>
                <w:szCs w:val="21"/>
              </w:rPr>
              <w:t>r</w:t>
            </w:r>
            <w:r>
              <w:rPr>
                <w:sz w:val="21"/>
                <w:szCs w:val="21"/>
              </w:rPr>
              <w:t xml:space="preserve">y expenses 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uch as</w:t>
            </w:r>
          </w:p>
        </w:tc>
      </w:tr>
      <w:tr w:rsidR="00006F92" w14:paraId="0A779CB7" w14:textId="77777777">
        <w:trPr>
          <w:trHeight w:hRule="exact" w:val="242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B4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B5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B6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sh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pp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 xml:space="preserve">ng and 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h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pp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ng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eri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ls.</w:t>
            </w:r>
          </w:p>
        </w:tc>
      </w:tr>
      <w:tr w:rsidR="00006F92" w14:paraId="0A779CBB" w14:textId="77777777">
        <w:trPr>
          <w:trHeight w:hRule="exact" w:val="241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B8" w14:textId="77777777" w:rsidR="00006F92" w:rsidRDefault="00200DAB">
            <w:pPr>
              <w:spacing w:line="220" w:lineRule="exact"/>
              <w:ind w:left="40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25.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B9" w14:textId="77777777" w:rsidR="00006F92" w:rsidRDefault="00200DAB">
            <w:pPr>
              <w:spacing w:line="220" w:lineRule="exact"/>
              <w:ind w:left="228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8400</w:t>
            </w:r>
          </w:p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BA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Occ</w:t>
            </w:r>
            <w:r>
              <w:rPr>
                <w:spacing w:val="1"/>
                <w:sz w:val="21"/>
                <w:szCs w:val="21"/>
                <w:u w:val="single" w:color="000000"/>
              </w:rPr>
              <w:t>u</w:t>
            </w:r>
            <w:r>
              <w:rPr>
                <w:sz w:val="21"/>
                <w:szCs w:val="21"/>
                <w:u w:val="single" w:color="000000"/>
              </w:rPr>
              <w:t>pancy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– All c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ts res</w:t>
            </w:r>
            <w:r>
              <w:rPr>
                <w:spacing w:val="-1"/>
                <w:sz w:val="21"/>
                <w:szCs w:val="21"/>
              </w:rPr>
              <w:t>ul</w:t>
            </w:r>
            <w:r>
              <w:rPr>
                <w:sz w:val="21"/>
                <w:szCs w:val="21"/>
              </w:rPr>
              <w:t>t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ng from</w:t>
            </w:r>
            <w:r>
              <w:rPr>
                <w:spacing w:val="-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an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g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nc</w:t>
            </w:r>
            <w:r>
              <w:rPr>
                <w:spacing w:val="-1"/>
                <w:sz w:val="21"/>
                <w:szCs w:val="21"/>
              </w:rPr>
              <w:t>y</w:t>
            </w:r>
            <w:r>
              <w:rPr>
                <w:sz w:val="21"/>
                <w:szCs w:val="21"/>
              </w:rPr>
              <w:t>’s o</w:t>
            </w:r>
            <w:r>
              <w:rPr>
                <w:spacing w:val="1"/>
                <w:sz w:val="21"/>
                <w:szCs w:val="21"/>
              </w:rPr>
              <w:t>c</w:t>
            </w:r>
            <w:r>
              <w:rPr>
                <w:spacing w:val="-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upa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 xml:space="preserve">cy 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 xml:space="preserve">nd </w:t>
            </w:r>
            <w:r>
              <w:rPr>
                <w:spacing w:val="1"/>
                <w:sz w:val="21"/>
                <w:szCs w:val="21"/>
              </w:rPr>
              <w:t>u</w:t>
            </w:r>
            <w:r>
              <w:rPr>
                <w:sz w:val="21"/>
                <w:szCs w:val="21"/>
              </w:rPr>
              <w:t>se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of 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wn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d or l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ased l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d</w:t>
            </w:r>
            <w:r>
              <w:rPr>
                <w:sz w:val="21"/>
                <w:szCs w:val="21"/>
              </w:rPr>
              <w:t>,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bui</w:t>
            </w:r>
            <w:r>
              <w:rPr>
                <w:spacing w:val="-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>d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ng</w:t>
            </w:r>
          </w:p>
        </w:tc>
      </w:tr>
      <w:tr w:rsidR="00006F92" w14:paraId="0A779CBF" w14:textId="77777777">
        <w:trPr>
          <w:trHeight w:hRule="exact" w:val="241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BC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BD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BE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d offi</w:t>
            </w:r>
            <w:r>
              <w:rPr>
                <w:spacing w:val="-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es (NOT i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pacing w:val="-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lud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ng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salari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, de</w:t>
            </w:r>
            <w:r>
              <w:rPr>
                <w:spacing w:val="1"/>
                <w:sz w:val="21"/>
                <w:szCs w:val="21"/>
              </w:rPr>
              <w:t>p</w:t>
            </w:r>
            <w:r>
              <w:rPr>
                <w:sz w:val="21"/>
                <w:szCs w:val="21"/>
              </w:rPr>
              <w:t>rec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ation and a</w:t>
            </w:r>
            <w:r>
              <w:rPr>
                <w:spacing w:val="-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q</w:t>
            </w:r>
            <w:r>
              <w:rPr>
                <w:spacing w:val="1"/>
                <w:sz w:val="21"/>
                <w:szCs w:val="21"/>
              </w:rPr>
              <w:t>u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 xml:space="preserve">on 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f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equ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p</w:t>
            </w:r>
            <w:r>
              <w:rPr>
                <w:spacing w:val="-2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t).  I</w:t>
            </w:r>
            <w:r>
              <w:rPr>
                <w:spacing w:val="-1"/>
                <w:sz w:val="21"/>
                <w:szCs w:val="21"/>
              </w:rPr>
              <w:t>nc</w:t>
            </w:r>
            <w:r>
              <w:rPr>
                <w:sz w:val="21"/>
                <w:szCs w:val="21"/>
              </w:rPr>
              <w:t>l</w:t>
            </w:r>
            <w:r>
              <w:rPr>
                <w:spacing w:val="1"/>
                <w:sz w:val="21"/>
                <w:szCs w:val="21"/>
              </w:rPr>
              <w:t>u</w:t>
            </w:r>
            <w:r>
              <w:rPr>
                <w:sz w:val="21"/>
                <w:szCs w:val="21"/>
              </w:rPr>
              <w:t>des:</w:t>
            </w:r>
            <w:r>
              <w:rPr>
                <w:spacing w:val="5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re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t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</w:t>
            </w:r>
            <w:r>
              <w:rPr>
                <w:spacing w:val="-1"/>
                <w:sz w:val="21"/>
                <w:szCs w:val="21"/>
              </w:rPr>
              <w:t>b</w:t>
            </w:r>
            <w:r>
              <w:rPr>
                <w:sz w:val="21"/>
                <w:szCs w:val="21"/>
              </w:rPr>
              <w:t>u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pacing w:val="-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>ding</w:t>
            </w:r>
          </w:p>
        </w:tc>
      </w:tr>
      <w:tr w:rsidR="00006F92" w14:paraId="0A779CC3" w14:textId="77777777">
        <w:trPr>
          <w:trHeight w:hRule="exact" w:val="241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C0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C1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C2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d l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d</w:t>
            </w:r>
            <w:r>
              <w:rPr>
                <w:sz w:val="21"/>
                <w:szCs w:val="21"/>
              </w:rPr>
              <w:t>),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bui</w:t>
            </w:r>
            <w:r>
              <w:rPr>
                <w:spacing w:val="-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>d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 xml:space="preserve">ng and </w:t>
            </w:r>
            <w:r>
              <w:rPr>
                <w:spacing w:val="-1"/>
                <w:sz w:val="21"/>
                <w:szCs w:val="21"/>
              </w:rPr>
              <w:t>b</w:t>
            </w:r>
            <w:r>
              <w:rPr>
                <w:sz w:val="21"/>
                <w:szCs w:val="21"/>
              </w:rPr>
              <w:t>uilding equ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p</w:t>
            </w:r>
            <w:r>
              <w:rPr>
                <w:spacing w:val="-2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t i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urance (g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ral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and li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 xml:space="preserve">bility), 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ortg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ge intere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t, electricit</w:t>
            </w:r>
            <w:r>
              <w:rPr>
                <w:spacing w:val="-1"/>
                <w:sz w:val="21"/>
                <w:szCs w:val="21"/>
              </w:rPr>
              <w:t>y</w:t>
            </w:r>
            <w:r>
              <w:rPr>
                <w:sz w:val="21"/>
                <w:szCs w:val="21"/>
              </w:rPr>
              <w:t>,</w:t>
            </w:r>
          </w:p>
        </w:tc>
      </w:tr>
      <w:tr w:rsidR="00006F92" w14:paraId="0A779CC7" w14:textId="77777777">
        <w:trPr>
          <w:trHeight w:hRule="exact" w:val="242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C4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C5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C6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s,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h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ting oil,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wa</w:t>
            </w:r>
            <w:r>
              <w:rPr>
                <w:spacing w:val="-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er and s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wer, janitorial and other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 xml:space="preserve">nance 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erv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ces un</w:t>
            </w:r>
            <w:r>
              <w:rPr>
                <w:spacing w:val="3"/>
                <w:sz w:val="21"/>
                <w:szCs w:val="21"/>
              </w:rPr>
              <w:t>d</w:t>
            </w:r>
            <w:r>
              <w:rPr>
                <w:sz w:val="21"/>
                <w:szCs w:val="21"/>
              </w:rPr>
              <w:t>er con</w:t>
            </w:r>
            <w:r>
              <w:rPr>
                <w:spacing w:val="-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rac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, real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est</w:t>
            </w:r>
            <w:r>
              <w:rPr>
                <w:spacing w:val="-1"/>
                <w:sz w:val="21"/>
                <w:szCs w:val="21"/>
              </w:rPr>
              <w:t>at</w:t>
            </w:r>
            <w:r>
              <w:rPr>
                <w:sz w:val="21"/>
                <w:szCs w:val="21"/>
              </w:rPr>
              <w:t>e and</w:t>
            </w:r>
          </w:p>
        </w:tc>
      </w:tr>
      <w:tr w:rsidR="00006F92" w14:paraId="0A779CCB" w14:textId="77777777">
        <w:trPr>
          <w:trHeight w:hRule="exact" w:val="242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C8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C9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CA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rsonal pr</w:t>
            </w:r>
            <w:r>
              <w:rPr>
                <w:spacing w:val="-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perty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taxes, lic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ns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 xml:space="preserve">s 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nd p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r</w:t>
            </w:r>
            <w:r>
              <w:rPr>
                <w:spacing w:val="-2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s (occup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y related only),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 xml:space="preserve">d </w:t>
            </w:r>
            <w:r>
              <w:rPr>
                <w:spacing w:val="-1"/>
                <w:sz w:val="21"/>
                <w:szCs w:val="21"/>
              </w:rPr>
              <w:t>b</w:t>
            </w:r>
            <w:r>
              <w:rPr>
                <w:sz w:val="21"/>
                <w:szCs w:val="21"/>
              </w:rPr>
              <w:t>u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pacing w:val="-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 xml:space="preserve">ding 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nd gr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u</w:t>
            </w:r>
            <w:r>
              <w:rPr>
                <w:spacing w:val="-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ds</w:t>
            </w:r>
          </w:p>
        </w:tc>
      </w:tr>
      <w:tr w:rsidR="00006F92" w14:paraId="0A779CCF" w14:textId="77777777">
        <w:trPr>
          <w:trHeight w:hRule="exact" w:val="241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CC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CD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CE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enan</w:t>
            </w:r>
            <w:r>
              <w:rPr>
                <w:spacing w:val="-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 xml:space="preserve">e 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upp</w:t>
            </w:r>
            <w:r>
              <w:rPr>
                <w:spacing w:val="1"/>
                <w:sz w:val="21"/>
                <w:szCs w:val="21"/>
              </w:rPr>
              <w:t>l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es.</w:t>
            </w:r>
          </w:p>
        </w:tc>
      </w:tr>
      <w:tr w:rsidR="00006F92" w14:paraId="0A779CD3" w14:textId="77777777">
        <w:trPr>
          <w:trHeight w:hRule="exact" w:val="241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D0" w14:textId="77777777" w:rsidR="00006F92" w:rsidRDefault="00200DAB">
            <w:pPr>
              <w:spacing w:line="220" w:lineRule="exact"/>
              <w:ind w:left="40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26.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D1" w14:textId="77777777" w:rsidR="00006F92" w:rsidRDefault="00200DAB">
            <w:pPr>
              <w:spacing w:line="220" w:lineRule="exact"/>
              <w:ind w:left="228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8500</w:t>
            </w:r>
          </w:p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D2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Rental and Maintena</w:t>
            </w:r>
            <w:r>
              <w:rPr>
                <w:spacing w:val="-1"/>
                <w:sz w:val="21"/>
                <w:szCs w:val="21"/>
                <w:u w:val="single" w:color="000000"/>
              </w:rPr>
              <w:t>n</w:t>
            </w:r>
            <w:r>
              <w:rPr>
                <w:sz w:val="21"/>
                <w:szCs w:val="21"/>
                <w:u w:val="single" w:color="000000"/>
              </w:rPr>
              <w:t>ce of Equ</w:t>
            </w:r>
            <w:r>
              <w:rPr>
                <w:spacing w:val="-1"/>
                <w:sz w:val="21"/>
                <w:szCs w:val="21"/>
                <w:u w:val="single" w:color="000000"/>
              </w:rPr>
              <w:t>i</w:t>
            </w:r>
            <w:r>
              <w:rPr>
                <w:sz w:val="21"/>
                <w:szCs w:val="21"/>
                <w:u w:val="single" w:color="000000"/>
              </w:rPr>
              <w:t>p</w:t>
            </w:r>
            <w:r>
              <w:rPr>
                <w:spacing w:val="-2"/>
                <w:sz w:val="21"/>
                <w:szCs w:val="21"/>
                <w:u w:val="single" w:color="000000"/>
              </w:rPr>
              <w:t>m</w:t>
            </w:r>
            <w:r>
              <w:rPr>
                <w:sz w:val="21"/>
                <w:szCs w:val="21"/>
                <w:u w:val="single" w:color="000000"/>
              </w:rPr>
              <w:t>e</w:t>
            </w:r>
            <w:r>
              <w:rPr>
                <w:spacing w:val="1"/>
                <w:sz w:val="21"/>
                <w:szCs w:val="21"/>
                <w:u w:val="single" w:color="000000"/>
              </w:rPr>
              <w:t>n</w:t>
            </w:r>
            <w:r>
              <w:rPr>
                <w:sz w:val="21"/>
                <w:szCs w:val="21"/>
                <w:u w:val="single" w:color="000000"/>
              </w:rPr>
              <w:t>t</w:t>
            </w:r>
            <w:r>
              <w:rPr>
                <w:spacing w:val="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– Rental and </w:t>
            </w:r>
            <w:r>
              <w:rPr>
                <w:spacing w:val="-2"/>
                <w:sz w:val="21"/>
                <w:szCs w:val="21"/>
              </w:rPr>
              <w:t>m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pacing w:val="-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 xml:space="preserve">nce 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f</w:t>
            </w:r>
            <w:r>
              <w:rPr>
                <w:spacing w:val="-1"/>
                <w:sz w:val="21"/>
                <w:szCs w:val="21"/>
              </w:rPr>
              <w:t xml:space="preserve"> e</w:t>
            </w:r>
            <w:r>
              <w:rPr>
                <w:sz w:val="21"/>
                <w:szCs w:val="21"/>
              </w:rPr>
              <w:t>q</w:t>
            </w:r>
            <w:r>
              <w:rPr>
                <w:spacing w:val="1"/>
                <w:sz w:val="21"/>
                <w:szCs w:val="21"/>
              </w:rPr>
              <w:t>u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p</w:t>
            </w:r>
            <w:r>
              <w:rPr>
                <w:spacing w:val="-2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 xml:space="preserve">t such 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s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typ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w</w:t>
            </w:r>
            <w:r>
              <w:rPr>
                <w:spacing w:val="-1"/>
                <w:sz w:val="21"/>
                <w:szCs w:val="21"/>
              </w:rPr>
              <w:t>r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rs,</w:t>
            </w:r>
          </w:p>
        </w:tc>
      </w:tr>
      <w:tr w:rsidR="00006F92" w14:paraId="0A779CD7" w14:textId="77777777">
        <w:trPr>
          <w:trHeight w:hRule="exact" w:val="242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D4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D5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D6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ele</w:t>
            </w:r>
            <w:r>
              <w:rPr>
                <w:spacing w:val="-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tronic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da</w:t>
            </w:r>
            <w:r>
              <w:rPr>
                <w:spacing w:val="-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 xml:space="preserve">a processing 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q</w:t>
            </w:r>
            <w:r>
              <w:rPr>
                <w:spacing w:val="1"/>
                <w:sz w:val="21"/>
                <w:szCs w:val="21"/>
              </w:rPr>
              <w:t>u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p</w:t>
            </w:r>
            <w:r>
              <w:rPr>
                <w:spacing w:val="-2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t, c</w:t>
            </w:r>
            <w:r>
              <w:rPr>
                <w:spacing w:val="-1"/>
                <w:sz w:val="21"/>
                <w:szCs w:val="21"/>
              </w:rPr>
              <w:t>al</w:t>
            </w:r>
            <w:r>
              <w:rPr>
                <w:sz w:val="21"/>
                <w:szCs w:val="21"/>
              </w:rPr>
              <w:t>c</w:t>
            </w:r>
            <w:r>
              <w:rPr>
                <w:spacing w:val="1"/>
                <w:sz w:val="21"/>
                <w:szCs w:val="21"/>
              </w:rPr>
              <w:t>u</w:t>
            </w:r>
            <w:r>
              <w:rPr>
                <w:spacing w:val="-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ors,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c.</w:t>
            </w:r>
          </w:p>
        </w:tc>
      </w:tr>
      <w:tr w:rsidR="00006F92" w14:paraId="0A779CDB" w14:textId="77777777">
        <w:trPr>
          <w:trHeight w:hRule="exact" w:val="242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D8" w14:textId="77777777" w:rsidR="00006F92" w:rsidRDefault="00200DAB">
            <w:pPr>
              <w:spacing w:line="220" w:lineRule="exact"/>
              <w:ind w:left="40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27.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D9" w14:textId="77777777" w:rsidR="00006F92" w:rsidRDefault="00200DAB">
            <w:pPr>
              <w:spacing w:line="220" w:lineRule="exact"/>
              <w:ind w:left="228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8600</w:t>
            </w:r>
          </w:p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DA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P</w:t>
            </w:r>
            <w:r>
              <w:rPr>
                <w:spacing w:val="-1"/>
                <w:sz w:val="21"/>
                <w:szCs w:val="21"/>
                <w:u w:val="single" w:color="000000"/>
              </w:rPr>
              <w:t>r</w:t>
            </w:r>
            <w:r>
              <w:rPr>
                <w:sz w:val="21"/>
                <w:szCs w:val="21"/>
                <w:u w:val="single" w:color="000000"/>
              </w:rPr>
              <w:t>i</w:t>
            </w:r>
            <w:r>
              <w:rPr>
                <w:spacing w:val="1"/>
                <w:sz w:val="21"/>
                <w:szCs w:val="21"/>
                <w:u w:val="single" w:color="000000"/>
              </w:rPr>
              <w:t>n</w:t>
            </w:r>
            <w:r>
              <w:rPr>
                <w:sz w:val="21"/>
                <w:szCs w:val="21"/>
                <w:u w:val="single" w:color="000000"/>
              </w:rPr>
              <w:t xml:space="preserve">ting and </w:t>
            </w:r>
            <w:r>
              <w:rPr>
                <w:spacing w:val="-1"/>
                <w:sz w:val="21"/>
                <w:szCs w:val="21"/>
                <w:u w:val="single" w:color="000000"/>
              </w:rPr>
              <w:t>P</w:t>
            </w:r>
            <w:r>
              <w:rPr>
                <w:sz w:val="21"/>
                <w:szCs w:val="21"/>
                <w:u w:val="single" w:color="000000"/>
              </w:rPr>
              <w:t>u</w:t>
            </w:r>
            <w:r>
              <w:rPr>
                <w:spacing w:val="1"/>
                <w:sz w:val="21"/>
                <w:szCs w:val="21"/>
                <w:u w:val="single" w:color="000000"/>
              </w:rPr>
              <w:t>b</w:t>
            </w:r>
            <w:r>
              <w:rPr>
                <w:spacing w:val="-1"/>
                <w:sz w:val="21"/>
                <w:szCs w:val="21"/>
                <w:u w:val="single" w:color="000000"/>
              </w:rPr>
              <w:t>l</w:t>
            </w:r>
            <w:r>
              <w:rPr>
                <w:sz w:val="21"/>
                <w:szCs w:val="21"/>
                <w:u w:val="single" w:color="000000"/>
              </w:rPr>
              <w:t>i</w:t>
            </w:r>
            <w:r>
              <w:rPr>
                <w:spacing w:val="1"/>
                <w:sz w:val="21"/>
                <w:szCs w:val="21"/>
                <w:u w:val="single" w:color="000000"/>
              </w:rPr>
              <w:t>c</w:t>
            </w:r>
            <w:r>
              <w:rPr>
                <w:spacing w:val="-1"/>
                <w:sz w:val="21"/>
                <w:szCs w:val="21"/>
                <w:u w:val="single" w:color="000000"/>
              </w:rPr>
              <w:t>a</w:t>
            </w:r>
            <w:r>
              <w:rPr>
                <w:sz w:val="21"/>
                <w:szCs w:val="21"/>
                <w:u w:val="single" w:color="000000"/>
              </w:rPr>
              <w:t>tio</w:t>
            </w:r>
            <w:r>
              <w:rPr>
                <w:spacing w:val="1"/>
                <w:sz w:val="21"/>
                <w:szCs w:val="21"/>
                <w:u w:val="single" w:color="000000"/>
              </w:rPr>
              <w:t>n</w:t>
            </w:r>
            <w:r>
              <w:rPr>
                <w:sz w:val="21"/>
                <w:szCs w:val="21"/>
                <w:u w:val="single" w:color="000000"/>
              </w:rPr>
              <w:t>s</w:t>
            </w:r>
            <w:r>
              <w:rPr>
                <w:sz w:val="21"/>
                <w:szCs w:val="21"/>
              </w:rPr>
              <w:t xml:space="preserve"> –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c</w:t>
            </w:r>
            <w:r>
              <w:rPr>
                <w:spacing w:val="-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 xml:space="preserve">udes </w:t>
            </w:r>
            <w:r>
              <w:rPr>
                <w:spacing w:val="1"/>
                <w:sz w:val="21"/>
                <w:szCs w:val="21"/>
              </w:rPr>
              <w:t>p</w:t>
            </w:r>
            <w:r>
              <w:rPr>
                <w:sz w:val="21"/>
                <w:szCs w:val="21"/>
              </w:rPr>
              <w:t>r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nt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ng of c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pacing w:val="-1"/>
                <w:sz w:val="21"/>
                <w:szCs w:val="21"/>
              </w:rPr>
              <w:t>m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pacing w:val="1"/>
                <w:sz w:val="21"/>
                <w:szCs w:val="21"/>
              </w:rPr>
              <w:t>er</w:t>
            </w:r>
            <w:r>
              <w:rPr>
                <w:sz w:val="21"/>
                <w:szCs w:val="21"/>
              </w:rPr>
              <w:t>c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al art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 xml:space="preserve">ts 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nd cos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s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re</w:t>
            </w:r>
            <w:r>
              <w:rPr>
                <w:spacing w:val="1"/>
                <w:sz w:val="21"/>
                <w:szCs w:val="21"/>
              </w:rPr>
              <w:t>l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t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 xml:space="preserve">d </w:t>
            </w:r>
            <w:r>
              <w:rPr>
                <w:spacing w:val="-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o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house </w:t>
            </w:r>
            <w:r>
              <w:rPr>
                <w:spacing w:val="-1"/>
                <w:sz w:val="21"/>
                <w:szCs w:val="21"/>
              </w:rPr>
              <w:t>p</w:t>
            </w:r>
            <w:r>
              <w:rPr>
                <w:sz w:val="21"/>
                <w:szCs w:val="21"/>
              </w:rPr>
              <w:t>ubl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pacing w:val="-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o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s,</w:t>
            </w:r>
          </w:p>
        </w:tc>
      </w:tr>
      <w:tr w:rsidR="00006F92" w14:paraId="0A779CDF" w14:textId="77777777">
        <w:trPr>
          <w:trHeight w:hRule="exact" w:val="241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DC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DD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DE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aflets, fil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s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d other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f</w:t>
            </w:r>
            <w:r>
              <w:rPr>
                <w:spacing w:val="-1"/>
                <w:sz w:val="21"/>
                <w:szCs w:val="21"/>
              </w:rPr>
              <w:t>o</w:t>
            </w:r>
            <w:r>
              <w:rPr>
                <w:spacing w:val="1"/>
                <w:sz w:val="21"/>
                <w:szCs w:val="21"/>
              </w:rPr>
              <w:t>r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l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pacing w:val="-2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2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eri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ls.  Also included are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ts of purcha</w:t>
            </w:r>
            <w:r>
              <w:rPr>
                <w:spacing w:val="3"/>
                <w:sz w:val="21"/>
                <w:szCs w:val="21"/>
              </w:rPr>
              <w:t>s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d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publication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,</w:t>
            </w:r>
          </w:p>
        </w:tc>
      </w:tr>
      <w:tr w:rsidR="00006F92" w14:paraId="0A779CE3" w14:textId="77777777">
        <w:trPr>
          <w:trHeight w:hRule="exact" w:val="241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E0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E1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E2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su</w:t>
            </w:r>
            <w:r>
              <w:rPr>
                <w:spacing w:val="1"/>
                <w:sz w:val="21"/>
                <w:szCs w:val="21"/>
              </w:rPr>
              <w:t>b</w:t>
            </w:r>
            <w:r>
              <w:rPr>
                <w:sz w:val="21"/>
                <w:szCs w:val="21"/>
              </w:rPr>
              <w:t>scr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 xml:space="preserve">ptions to 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chnical journa</w:t>
            </w:r>
            <w:r>
              <w:rPr>
                <w:spacing w:val="1"/>
                <w:sz w:val="21"/>
                <w:szCs w:val="21"/>
              </w:rPr>
              <w:t>l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, and boo</w:t>
            </w:r>
            <w:r>
              <w:rPr>
                <w:spacing w:val="1"/>
                <w:sz w:val="21"/>
                <w:szCs w:val="21"/>
              </w:rPr>
              <w:t>k</w:t>
            </w:r>
            <w:r>
              <w:rPr>
                <w:sz w:val="21"/>
                <w:szCs w:val="21"/>
              </w:rPr>
              <w:t>s.</w:t>
            </w:r>
          </w:p>
        </w:tc>
      </w:tr>
      <w:tr w:rsidR="00006F92" w14:paraId="0A779CE7" w14:textId="77777777">
        <w:trPr>
          <w:trHeight w:hRule="exact" w:val="242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E4" w14:textId="77777777" w:rsidR="00006F92" w:rsidRDefault="00200DAB">
            <w:pPr>
              <w:spacing w:line="220" w:lineRule="exact"/>
              <w:ind w:left="40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28.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E5" w14:textId="77777777" w:rsidR="00006F92" w:rsidRDefault="00200DAB">
            <w:pPr>
              <w:spacing w:line="220" w:lineRule="exact"/>
              <w:ind w:left="228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8700</w:t>
            </w:r>
          </w:p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E6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Travel</w:t>
            </w:r>
            <w:r>
              <w:rPr>
                <w:sz w:val="21"/>
                <w:szCs w:val="21"/>
              </w:rPr>
              <w:t xml:space="preserve"> –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</w:t>
            </w:r>
            <w:r>
              <w:rPr>
                <w:spacing w:val="-1"/>
                <w:sz w:val="21"/>
                <w:szCs w:val="21"/>
              </w:rPr>
              <w:t>r</w:t>
            </w:r>
            <w:r>
              <w:rPr>
                <w:sz w:val="21"/>
                <w:szCs w:val="21"/>
              </w:rPr>
              <w:t>avel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nd tran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porta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on of staff and voluntee</w:t>
            </w:r>
            <w:r>
              <w:rPr>
                <w:spacing w:val="-1"/>
                <w:sz w:val="21"/>
                <w:szCs w:val="21"/>
              </w:rPr>
              <w:t>r</w:t>
            </w:r>
            <w:r>
              <w:rPr>
                <w:sz w:val="21"/>
                <w:szCs w:val="21"/>
              </w:rPr>
              <w:t xml:space="preserve">s. 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Incl</w:t>
            </w:r>
            <w:r>
              <w:rPr>
                <w:spacing w:val="-1"/>
                <w:sz w:val="21"/>
                <w:szCs w:val="21"/>
              </w:rPr>
              <w:t>u</w:t>
            </w:r>
            <w:r>
              <w:rPr>
                <w:sz w:val="21"/>
                <w:szCs w:val="21"/>
              </w:rPr>
              <w:t>d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s l</w:t>
            </w:r>
            <w:r>
              <w:rPr>
                <w:spacing w:val="-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cal fare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:  g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s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d oil, r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pairs,</w:t>
            </w:r>
          </w:p>
        </w:tc>
      </w:tr>
      <w:tr w:rsidR="00006F92" w14:paraId="0A779CEB" w14:textId="77777777">
        <w:trPr>
          <w:trHeight w:hRule="exact" w:val="242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E8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E9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EA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sur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 xml:space="preserve">nce, </w:t>
            </w:r>
            <w:r>
              <w:rPr>
                <w:spacing w:val="-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 xml:space="preserve">easing, tires, </w:t>
            </w:r>
            <w:r>
              <w:rPr>
                <w:spacing w:val="-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1"/>
                <w:sz w:val="21"/>
                <w:szCs w:val="21"/>
              </w:rPr>
              <w:t>c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ns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 xml:space="preserve">s 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nd p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r</w:t>
            </w:r>
            <w:r>
              <w:rPr>
                <w:spacing w:val="-2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s for co</w:t>
            </w:r>
            <w:r>
              <w:rPr>
                <w:spacing w:val="-2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p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 xml:space="preserve">ny </w:t>
            </w:r>
            <w:r>
              <w:rPr>
                <w:spacing w:val="1"/>
                <w:sz w:val="21"/>
                <w:szCs w:val="21"/>
              </w:rPr>
              <w:t>v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1"/>
                <w:sz w:val="21"/>
                <w:szCs w:val="21"/>
              </w:rPr>
              <w:t>h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 xml:space="preserve">cles; </w:t>
            </w:r>
            <w:r>
              <w:rPr>
                <w:spacing w:val="-2"/>
                <w:sz w:val="21"/>
                <w:szCs w:val="21"/>
              </w:rPr>
              <w:t>m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l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pacing w:val="3"/>
                <w:sz w:val="21"/>
                <w:szCs w:val="21"/>
              </w:rPr>
              <w:t>g</w:t>
            </w:r>
            <w:r>
              <w:rPr>
                <w:sz w:val="21"/>
                <w:szCs w:val="21"/>
              </w:rPr>
              <w:t>e r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b</w:t>
            </w:r>
            <w:r>
              <w:rPr>
                <w:spacing w:val="1"/>
                <w:sz w:val="21"/>
                <w:szCs w:val="21"/>
              </w:rPr>
              <w:t>u</w:t>
            </w:r>
            <w:r>
              <w:rPr>
                <w:sz w:val="21"/>
                <w:szCs w:val="21"/>
              </w:rPr>
              <w:t>rs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t and</w:t>
            </w:r>
          </w:p>
        </w:tc>
      </w:tr>
      <w:tr w:rsidR="00006F92" w14:paraId="0A779CEF" w14:textId="77777777">
        <w:trPr>
          <w:trHeight w:hRule="exact" w:val="241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EC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ED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EE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  <w:r>
              <w:rPr>
                <w:spacing w:val="1"/>
                <w:sz w:val="21"/>
                <w:szCs w:val="21"/>
              </w:rPr>
              <w:t>p</w:t>
            </w:r>
            <w:r>
              <w:rPr>
                <w:sz w:val="21"/>
                <w:szCs w:val="21"/>
              </w:rPr>
              <w:t>p</w:t>
            </w:r>
            <w:r>
              <w:rPr>
                <w:spacing w:val="-1"/>
                <w:sz w:val="21"/>
                <w:szCs w:val="21"/>
              </w:rPr>
              <w:t>r</w:t>
            </w:r>
            <w:r>
              <w:rPr>
                <w:sz w:val="21"/>
                <w:szCs w:val="21"/>
              </w:rPr>
              <w:t>o</w:t>
            </w:r>
            <w:r>
              <w:rPr>
                <w:spacing w:val="1"/>
                <w:sz w:val="21"/>
                <w:szCs w:val="21"/>
              </w:rPr>
              <w:t>p</w:t>
            </w:r>
            <w:r>
              <w:rPr>
                <w:sz w:val="21"/>
                <w:szCs w:val="21"/>
              </w:rPr>
              <w:t>r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e a</w:t>
            </w:r>
            <w:r>
              <w:rPr>
                <w:spacing w:val="-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t</w:t>
            </w:r>
            <w:r>
              <w:rPr>
                <w:spacing w:val="1"/>
                <w:sz w:val="21"/>
                <w:szCs w:val="21"/>
              </w:rPr>
              <w:t>u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 xml:space="preserve">l 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xpe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ses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for a</w:t>
            </w:r>
            <w:r>
              <w:rPr>
                <w:spacing w:val="1"/>
                <w:sz w:val="21"/>
                <w:szCs w:val="21"/>
              </w:rPr>
              <w:t>g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y s</w:t>
            </w:r>
            <w:r>
              <w:rPr>
                <w:spacing w:val="-1"/>
                <w:sz w:val="21"/>
                <w:szCs w:val="21"/>
              </w:rPr>
              <w:t>ta</w:t>
            </w:r>
            <w:r>
              <w:rPr>
                <w:sz w:val="21"/>
                <w:szCs w:val="21"/>
              </w:rPr>
              <w:t>ff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and volun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ers; c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t of hotels,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-2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eals, a</w:t>
            </w:r>
            <w:r>
              <w:rPr>
                <w:spacing w:val="-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d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oth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r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expen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es</w:t>
            </w:r>
          </w:p>
        </w:tc>
      </w:tr>
      <w:tr w:rsidR="00006F92" w14:paraId="0A779CF3" w14:textId="77777777">
        <w:trPr>
          <w:trHeight w:hRule="exact" w:val="241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F0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F1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F2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rel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pacing w:val="-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1"/>
                <w:sz w:val="21"/>
                <w:szCs w:val="21"/>
              </w:rPr>
              <w:t>v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to tr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vel and tra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porta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on of age</w:t>
            </w:r>
            <w:r>
              <w:rPr>
                <w:spacing w:val="-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cy st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ff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and volun</w:t>
            </w:r>
            <w:r>
              <w:rPr>
                <w:spacing w:val="-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eers.</w:t>
            </w:r>
          </w:p>
        </w:tc>
      </w:tr>
      <w:tr w:rsidR="00006F92" w14:paraId="0A779CF7" w14:textId="77777777">
        <w:trPr>
          <w:trHeight w:hRule="exact" w:val="242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F4" w14:textId="77777777" w:rsidR="00006F92" w:rsidRDefault="00200DAB">
            <w:pPr>
              <w:spacing w:line="220" w:lineRule="exact"/>
              <w:ind w:left="40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29.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F5" w14:textId="77777777" w:rsidR="00006F92" w:rsidRDefault="00200DAB">
            <w:pPr>
              <w:spacing w:line="220" w:lineRule="exact"/>
              <w:ind w:left="228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8800</w:t>
            </w:r>
          </w:p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F6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C</w:t>
            </w:r>
            <w:r>
              <w:rPr>
                <w:spacing w:val="1"/>
                <w:sz w:val="21"/>
                <w:szCs w:val="21"/>
                <w:u w:val="single" w:color="000000"/>
              </w:rPr>
              <w:t>o</w:t>
            </w:r>
            <w:r>
              <w:rPr>
                <w:sz w:val="21"/>
                <w:szCs w:val="21"/>
                <w:u w:val="single" w:color="000000"/>
              </w:rPr>
              <w:t>nfer</w:t>
            </w:r>
            <w:r>
              <w:rPr>
                <w:spacing w:val="-1"/>
                <w:sz w:val="21"/>
                <w:szCs w:val="21"/>
                <w:u w:val="single" w:color="000000"/>
              </w:rPr>
              <w:t>e</w:t>
            </w:r>
            <w:r>
              <w:rPr>
                <w:sz w:val="21"/>
                <w:szCs w:val="21"/>
                <w:u w:val="single" w:color="000000"/>
              </w:rPr>
              <w:t>nces, Conventio</w:t>
            </w:r>
            <w:r>
              <w:rPr>
                <w:spacing w:val="1"/>
                <w:sz w:val="21"/>
                <w:szCs w:val="21"/>
                <w:u w:val="single" w:color="000000"/>
              </w:rPr>
              <w:t>n</w:t>
            </w:r>
            <w:r>
              <w:rPr>
                <w:spacing w:val="-1"/>
                <w:sz w:val="21"/>
                <w:szCs w:val="21"/>
                <w:u w:val="single" w:color="000000"/>
              </w:rPr>
              <w:t>s</w:t>
            </w:r>
            <w:r>
              <w:rPr>
                <w:sz w:val="21"/>
                <w:szCs w:val="21"/>
                <w:u w:val="single" w:color="000000"/>
              </w:rPr>
              <w:t>, and Meetin</w:t>
            </w:r>
            <w:r>
              <w:rPr>
                <w:spacing w:val="1"/>
                <w:sz w:val="21"/>
                <w:szCs w:val="21"/>
                <w:u w:val="single" w:color="000000"/>
              </w:rPr>
              <w:t>g</w:t>
            </w:r>
            <w:r>
              <w:rPr>
                <w:sz w:val="21"/>
                <w:szCs w:val="21"/>
                <w:u w:val="single" w:color="000000"/>
              </w:rPr>
              <w:t>s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–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Exp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ns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s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of </w:t>
            </w:r>
            <w:r>
              <w:rPr>
                <w:spacing w:val="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 xml:space="preserve">onducting </w:t>
            </w:r>
            <w:r>
              <w:rPr>
                <w:spacing w:val="-1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eetin</w:t>
            </w:r>
            <w:r>
              <w:rPr>
                <w:spacing w:val="1"/>
                <w:sz w:val="21"/>
                <w:szCs w:val="21"/>
              </w:rPr>
              <w:t>g</w:t>
            </w:r>
            <w:r>
              <w:rPr>
                <w:sz w:val="21"/>
                <w:szCs w:val="21"/>
              </w:rPr>
              <w:t>s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re</w:t>
            </w:r>
            <w:r>
              <w:rPr>
                <w:spacing w:val="1"/>
                <w:sz w:val="21"/>
                <w:szCs w:val="21"/>
              </w:rPr>
              <w:t>l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ted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to an agency</w:t>
            </w:r>
            <w:r>
              <w:rPr>
                <w:spacing w:val="-2"/>
                <w:sz w:val="21"/>
                <w:szCs w:val="21"/>
              </w:rPr>
              <w:t>’</w:t>
            </w:r>
            <w:r>
              <w:rPr>
                <w:sz w:val="21"/>
                <w:szCs w:val="21"/>
              </w:rPr>
              <w:t>s</w:t>
            </w:r>
          </w:p>
        </w:tc>
      </w:tr>
      <w:tr w:rsidR="00006F92" w14:paraId="0A779CFB" w14:textId="77777777">
        <w:trPr>
          <w:trHeight w:hRule="exact" w:val="242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F8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F9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FA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activities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inc</w:t>
            </w:r>
            <w:r>
              <w:rPr>
                <w:spacing w:val="-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>u</w:t>
            </w:r>
            <w:r>
              <w:rPr>
                <w:spacing w:val="1"/>
                <w:sz w:val="21"/>
                <w:szCs w:val="21"/>
              </w:rPr>
              <w:t>d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ng registrati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n or enr</w:t>
            </w:r>
            <w:r>
              <w:rPr>
                <w:spacing w:val="-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l</w:t>
            </w:r>
            <w:r>
              <w:rPr>
                <w:spacing w:val="1"/>
                <w:sz w:val="21"/>
                <w:szCs w:val="21"/>
              </w:rPr>
              <w:t>l</w:t>
            </w:r>
            <w:r>
              <w:rPr>
                <w:spacing w:val="-1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 xml:space="preserve">t </w:t>
            </w:r>
            <w:r>
              <w:rPr>
                <w:spacing w:val="-1"/>
                <w:sz w:val="21"/>
                <w:szCs w:val="21"/>
              </w:rPr>
              <w:t>f</w:t>
            </w:r>
            <w:r>
              <w:rPr>
                <w:sz w:val="21"/>
                <w:szCs w:val="21"/>
              </w:rPr>
              <w:t>ees in</w:t>
            </w:r>
            <w:r>
              <w:rPr>
                <w:spacing w:val="-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urred by an e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p</w:t>
            </w:r>
            <w:r>
              <w:rPr>
                <w:spacing w:val="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 xml:space="preserve">oyee while attending 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n o</w:t>
            </w:r>
            <w:r>
              <w:rPr>
                <w:spacing w:val="1"/>
                <w:sz w:val="21"/>
                <w:szCs w:val="21"/>
              </w:rPr>
              <w:t>u</w:t>
            </w:r>
            <w:r>
              <w:rPr>
                <w:sz w:val="21"/>
                <w:szCs w:val="21"/>
              </w:rPr>
              <w:t>t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1"/>
                <w:sz w:val="21"/>
                <w:szCs w:val="21"/>
              </w:rPr>
              <w:t>d</w:t>
            </w:r>
            <w:r>
              <w:rPr>
                <w:sz w:val="21"/>
                <w:szCs w:val="21"/>
              </w:rPr>
              <w:t>e</w:t>
            </w:r>
          </w:p>
        </w:tc>
      </w:tr>
      <w:tr w:rsidR="00006F92" w14:paraId="0A779CFF" w14:textId="77777777">
        <w:trPr>
          <w:trHeight w:hRule="exact" w:val="241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CFC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CFD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CFE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eet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ng.</w:t>
            </w:r>
          </w:p>
        </w:tc>
      </w:tr>
      <w:tr w:rsidR="00006F92" w14:paraId="0A779D03" w14:textId="77777777">
        <w:trPr>
          <w:trHeight w:hRule="exact" w:val="241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D00" w14:textId="77777777" w:rsidR="00006F92" w:rsidRDefault="00200DAB">
            <w:pPr>
              <w:spacing w:line="220" w:lineRule="exact"/>
              <w:ind w:left="40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30.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D01" w14:textId="77777777" w:rsidR="00006F92" w:rsidRDefault="00200DAB">
            <w:pPr>
              <w:spacing w:line="220" w:lineRule="exact"/>
              <w:ind w:left="228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8900</w:t>
            </w:r>
          </w:p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D02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Spe</w:t>
            </w:r>
            <w:r>
              <w:rPr>
                <w:spacing w:val="1"/>
                <w:sz w:val="21"/>
                <w:szCs w:val="21"/>
                <w:u w:val="single" w:color="000000"/>
              </w:rPr>
              <w:t>c</w:t>
            </w:r>
            <w:r>
              <w:rPr>
                <w:sz w:val="21"/>
                <w:szCs w:val="21"/>
                <w:u w:val="single" w:color="000000"/>
              </w:rPr>
              <w:t>if</w:t>
            </w:r>
            <w:r>
              <w:rPr>
                <w:spacing w:val="-1"/>
                <w:sz w:val="21"/>
                <w:szCs w:val="21"/>
                <w:u w:val="single" w:color="000000"/>
              </w:rPr>
              <w:t>i</w:t>
            </w:r>
            <w:r>
              <w:rPr>
                <w:sz w:val="21"/>
                <w:szCs w:val="21"/>
                <w:u w:val="single" w:color="000000"/>
              </w:rPr>
              <w:t>c Assi</w:t>
            </w:r>
            <w:r>
              <w:rPr>
                <w:spacing w:val="-1"/>
                <w:sz w:val="21"/>
                <w:szCs w:val="21"/>
                <w:u w:val="single" w:color="000000"/>
              </w:rPr>
              <w:t>s</w:t>
            </w:r>
            <w:r>
              <w:rPr>
                <w:sz w:val="21"/>
                <w:szCs w:val="21"/>
                <w:u w:val="single" w:color="000000"/>
              </w:rPr>
              <w:t>t</w:t>
            </w:r>
            <w:r>
              <w:rPr>
                <w:spacing w:val="1"/>
                <w:sz w:val="21"/>
                <w:szCs w:val="21"/>
                <w:u w:val="single" w:color="000000"/>
              </w:rPr>
              <w:t>a</w:t>
            </w:r>
            <w:r>
              <w:rPr>
                <w:sz w:val="21"/>
                <w:szCs w:val="21"/>
                <w:u w:val="single" w:color="000000"/>
              </w:rPr>
              <w:t>nce</w:t>
            </w:r>
            <w:r>
              <w:rPr>
                <w:spacing w:val="-1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sz w:val="21"/>
                <w:szCs w:val="21"/>
                <w:u w:val="single" w:color="000000"/>
              </w:rPr>
              <w:t>to</w:t>
            </w:r>
            <w:r>
              <w:rPr>
                <w:spacing w:val="1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sz w:val="21"/>
                <w:szCs w:val="21"/>
                <w:u w:val="single" w:color="000000"/>
              </w:rPr>
              <w:t>I</w:t>
            </w:r>
            <w:r>
              <w:rPr>
                <w:spacing w:val="-1"/>
                <w:sz w:val="21"/>
                <w:szCs w:val="21"/>
                <w:u w:val="single" w:color="000000"/>
              </w:rPr>
              <w:t>n</w:t>
            </w:r>
            <w:r>
              <w:rPr>
                <w:sz w:val="21"/>
                <w:szCs w:val="21"/>
                <w:u w:val="single" w:color="000000"/>
              </w:rPr>
              <w:t>divid</w:t>
            </w:r>
            <w:r>
              <w:rPr>
                <w:spacing w:val="1"/>
                <w:sz w:val="21"/>
                <w:szCs w:val="21"/>
                <w:u w:val="single" w:color="000000"/>
              </w:rPr>
              <w:t>u</w:t>
            </w:r>
            <w:r>
              <w:rPr>
                <w:spacing w:val="-1"/>
                <w:sz w:val="21"/>
                <w:szCs w:val="21"/>
                <w:u w:val="single" w:color="000000"/>
              </w:rPr>
              <w:t>a</w:t>
            </w:r>
            <w:r>
              <w:rPr>
                <w:sz w:val="21"/>
                <w:szCs w:val="21"/>
                <w:u w:val="single" w:color="000000"/>
              </w:rPr>
              <w:t>ls</w:t>
            </w:r>
            <w:r>
              <w:rPr>
                <w:spacing w:val="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– Exp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 xml:space="preserve">es 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 xml:space="preserve">o the 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gency for s</w:t>
            </w:r>
            <w:r>
              <w:rPr>
                <w:spacing w:val="-1"/>
                <w:sz w:val="21"/>
                <w:szCs w:val="21"/>
              </w:rPr>
              <w:t>p</w:t>
            </w:r>
            <w:r>
              <w:rPr>
                <w:sz w:val="21"/>
                <w:szCs w:val="21"/>
              </w:rPr>
              <w:t>ecif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c</w:t>
            </w:r>
            <w:r>
              <w:rPr>
                <w:spacing w:val="2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eri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 xml:space="preserve">ls, 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pplian</w:t>
            </w:r>
            <w:r>
              <w:rPr>
                <w:spacing w:val="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es,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se</w:t>
            </w:r>
            <w:r>
              <w:rPr>
                <w:spacing w:val="-1"/>
                <w:sz w:val="21"/>
                <w:szCs w:val="21"/>
              </w:rPr>
              <w:t>r</w:t>
            </w:r>
            <w:r>
              <w:rPr>
                <w:sz w:val="21"/>
                <w:szCs w:val="21"/>
              </w:rPr>
              <w:t>vices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nd</w:t>
            </w:r>
          </w:p>
        </w:tc>
      </w:tr>
      <w:tr w:rsidR="00006F92" w14:paraId="0A779D07" w14:textId="77777777">
        <w:trPr>
          <w:trHeight w:hRule="exact" w:val="241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D04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D05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D06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y other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assi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t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nce r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d</w:t>
            </w:r>
            <w:r>
              <w:rPr>
                <w:sz w:val="21"/>
                <w:szCs w:val="21"/>
              </w:rPr>
              <w:t>er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d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by indi</w:t>
            </w:r>
            <w:r>
              <w:rPr>
                <w:spacing w:val="-1"/>
                <w:sz w:val="21"/>
                <w:szCs w:val="21"/>
              </w:rPr>
              <w:t>v</w:t>
            </w:r>
            <w:r>
              <w:rPr>
                <w:sz w:val="21"/>
                <w:szCs w:val="21"/>
              </w:rPr>
              <w:t xml:space="preserve">iduals 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 xml:space="preserve">r 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genc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es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u w:val="single" w:color="000000"/>
              </w:rPr>
              <w:t>o</w:t>
            </w:r>
            <w:r>
              <w:rPr>
                <w:spacing w:val="1"/>
                <w:sz w:val="21"/>
                <w:szCs w:val="21"/>
                <w:u w:val="single" w:color="000000"/>
              </w:rPr>
              <w:t>t</w:t>
            </w:r>
            <w:r>
              <w:rPr>
                <w:sz w:val="21"/>
                <w:szCs w:val="21"/>
                <w:u w:val="single" w:color="000000"/>
              </w:rPr>
              <w:t xml:space="preserve">her </w:t>
            </w:r>
            <w:r>
              <w:rPr>
                <w:spacing w:val="-1"/>
                <w:sz w:val="21"/>
                <w:szCs w:val="21"/>
                <w:u w:val="single" w:color="000000"/>
              </w:rPr>
              <w:t>t</w:t>
            </w:r>
            <w:r>
              <w:rPr>
                <w:sz w:val="21"/>
                <w:szCs w:val="21"/>
                <w:u w:val="single" w:color="000000"/>
              </w:rPr>
              <w:t>h</w:t>
            </w:r>
            <w:r>
              <w:rPr>
                <w:spacing w:val="1"/>
                <w:sz w:val="21"/>
                <w:szCs w:val="21"/>
                <w:u w:val="single" w:color="000000"/>
              </w:rPr>
              <w:t>a</w:t>
            </w:r>
            <w:r>
              <w:rPr>
                <w:sz w:val="21"/>
                <w:szCs w:val="21"/>
                <w:u w:val="single" w:color="000000"/>
              </w:rPr>
              <w:t>n ag</w:t>
            </w:r>
            <w:r>
              <w:rPr>
                <w:spacing w:val="-1"/>
                <w:sz w:val="21"/>
                <w:szCs w:val="21"/>
                <w:u w:val="single" w:color="000000"/>
              </w:rPr>
              <w:t>e</w:t>
            </w:r>
            <w:r>
              <w:rPr>
                <w:sz w:val="21"/>
                <w:szCs w:val="21"/>
                <w:u w:val="single" w:color="000000"/>
              </w:rPr>
              <w:t>n</w:t>
            </w:r>
            <w:r>
              <w:rPr>
                <w:spacing w:val="1"/>
                <w:sz w:val="21"/>
                <w:szCs w:val="21"/>
                <w:u w:val="single" w:color="000000"/>
              </w:rPr>
              <w:t>c</w:t>
            </w:r>
            <w:r>
              <w:rPr>
                <w:sz w:val="21"/>
                <w:szCs w:val="21"/>
                <w:u w:val="single" w:color="000000"/>
              </w:rPr>
              <w:t>y staff,</w:t>
            </w:r>
            <w:r>
              <w:rPr>
                <w:sz w:val="21"/>
                <w:szCs w:val="21"/>
              </w:rPr>
              <w:t xml:space="preserve"> p</w:t>
            </w:r>
            <w:r>
              <w:rPr>
                <w:spacing w:val="1"/>
                <w:sz w:val="21"/>
                <w:szCs w:val="21"/>
              </w:rPr>
              <w:t>u</w:t>
            </w:r>
            <w:r>
              <w:rPr>
                <w:sz w:val="21"/>
                <w:szCs w:val="21"/>
              </w:rPr>
              <w:t>r</w:t>
            </w:r>
            <w:r>
              <w:rPr>
                <w:spacing w:val="-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h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s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d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 xml:space="preserve">t </w:t>
            </w:r>
            <w:r>
              <w:rPr>
                <w:spacing w:val="-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 xml:space="preserve">he 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x</w:t>
            </w:r>
            <w:r>
              <w:rPr>
                <w:spacing w:val="1"/>
                <w:sz w:val="21"/>
                <w:szCs w:val="21"/>
              </w:rPr>
              <w:t>p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nse</w:t>
            </w:r>
          </w:p>
        </w:tc>
      </w:tr>
      <w:tr w:rsidR="00006F92" w14:paraId="0A779D0B" w14:textId="77777777">
        <w:trPr>
          <w:trHeight w:hRule="exact" w:val="242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D08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D09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D0A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of 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 xml:space="preserve">he 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gency,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u w:val="single" w:color="000000"/>
              </w:rPr>
              <w:t>for a part</w:t>
            </w:r>
            <w:r>
              <w:rPr>
                <w:spacing w:val="-1"/>
                <w:sz w:val="21"/>
                <w:szCs w:val="21"/>
                <w:u w:val="single" w:color="000000"/>
              </w:rPr>
              <w:t>i</w:t>
            </w:r>
            <w:r>
              <w:rPr>
                <w:sz w:val="21"/>
                <w:szCs w:val="21"/>
                <w:u w:val="single" w:color="000000"/>
              </w:rPr>
              <w:t>cu</w:t>
            </w:r>
            <w:r>
              <w:rPr>
                <w:spacing w:val="-1"/>
                <w:sz w:val="21"/>
                <w:szCs w:val="21"/>
                <w:u w:val="single" w:color="000000"/>
              </w:rPr>
              <w:t>l</w:t>
            </w:r>
            <w:r>
              <w:rPr>
                <w:sz w:val="21"/>
                <w:szCs w:val="21"/>
                <w:u w:val="single" w:color="000000"/>
              </w:rPr>
              <w:t>ar client or</w:t>
            </w:r>
            <w:r>
              <w:rPr>
                <w:spacing w:val="-1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sz w:val="21"/>
                <w:szCs w:val="21"/>
                <w:u w:val="single" w:color="000000"/>
              </w:rPr>
              <w:t>pa</w:t>
            </w:r>
            <w:r>
              <w:rPr>
                <w:spacing w:val="-1"/>
                <w:sz w:val="21"/>
                <w:szCs w:val="21"/>
                <w:u w:val="single" w:color="000000"/>
              </w:rPr>
              <w:t>t</w:t>
            </w:r>
            <w:r>
              <w:rPr>
                <w:sz w:val="21"/>
                <w:szCs w:val="21"/>
                <w:u w:val="single" w:color="000000"/>
              </w:rPr>
              <w:t>i</w:t>
            </w:r>
            <w:r>
              <w:rPr>
                <w:spacing w:val="1"/>
                <w:sz w:val="21"/>
                <w:szCs w:val="21"/>
                <w:u w:val="single" w:color="000000"/>
              </w:rPr>
              <w:t>e</w:t>
            </w:r>
            <w:r>
              <w:rPr>
                <w:sz w:val="21"/>
                <w:szCs w:val="21"/>
                <w:u w:val="single" w:color="000000"/>
              </w:rPr>
              <w:t>nt.</w:t>
            </w:r>
          </w:p>
        </w:tc>
      </w:tr>
      <w:tr w:rsidR="00006F92" w14:paraId="0A779D0F" w14:textId="77777777">
        <w:trPr>
          <w:trHeight w:hRule="exact" w:val="242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D0C" w14:textId="77777777" w:rsidR="00006F92" w:rsidRDefault="00200DAB">
            <w:pPr>
              <w:spacing w:line="220" w:lineRule="exact"/>
              <w:ind w:left="40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31.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D0D" w14:textId="77777777" w:rsidR="00006F92" w:rsidRDefault="00200DAB">
            <w:pPr>
              <w:spacing w:line="220" w:lineRule="exact"/>
              <w:ind w:left="228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9000</w:t>
            </w:r>
          </w:p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D0E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M</w:t>
            </w:r>
            <w:r>
              <w:rPr>
                <w:spacing w:val="1"/>
                <w:sz w:val="21"/>
                <w:szCs w:val="21"/>
                <w:u w:val="single" w:color="000000"/>
              </w:rPr>
              <w:t>e</w:t>
            </w:r>
            <w:r>
              <w:rPr>
                <w:spacing w:val="-3"/>
                <w:sz w:val="21"/>
                <w:szCs w:val="21"/>
                <w:u w:val="single" w:color="000000"/>
              </w:rPr>
              <w:t>m</w:t>
            </w:r>
            <w:r>
              <w:rPr>
                <w:sz w:val="21"/>
                <w:szCs w:val="21"/>
                <w:u w:val="single" w:color="000000"/>
              </w:rPr>
              <w:t>b</w:t>
            </w:r>
            <w:r>
              <w:rPr>
                <w:spacing w:val="1"/>
                <w:sz w:val="21"/>
                <w:szCs w:val="21"/>
                <w:u w:val="single" w:color="000000"/>
              </w:rPr>
              <w:t>e</w:t>
            </w:r>
            <w:r>
              <w:rPr>
                <w:sz w:val="21"/>
                <w:szCs w:val="21"/>
                <w:u w:val="single" w:color="000000"/>
              </w:rPr>
              <w:t>rship Dues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–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d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vid</w:t>
            </w:r>
            <w:r>
              <w:rPr>
                <w:spacing w:val="1"/>
                <w:sz w:val="21"/>
                <w:szCs w:val="21"/>
              </w:rPr>
              <w:t>u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l or or</w:t>
            </w:r>
            <w:r>
              <w:rPr>
                <w:spacing w:val="-1"/>
                <w:sz w:val="21"/>
                <w:szCs w:val="21"/>
              </w:rPr>
              <w:t>g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 xml:space="preserve">zation </w:t>
            </w:r>
            <w:r>
              <w:rPr>
                <w:spacing w:val="-1"/>
                <w:sz w:val="21"/>
                <w:szCs w:val="21"/>
              </w:rPr>
              <w:t>d</w:t>
            </w:r>
            <w:r>
              <w:rPr>
                <w:sz w:val="21"/>
                <w:szCs w:val="21"/>
              </w:rPr>
              <w:t>u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s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in o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her orga</w:t>
            </w:r>
            <w:r>
              <w:rPr>
                <w:spacing w:val="-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1"/>
                <w:sz w:val="21"/>
                <w:szCs w:val="21"/>
              </w:rPr>
              <w:t>z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t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ons</w:t>
            </w:r>
            <w:r>
              <w:rPr>
                <w:spacing w:val="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re</w:t>
            </w:r>
            <w:r>
              <w:rPr>
                <w:spacing w:val="-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>evant</w:t>
            </w:r>
            <w:r>
              <w:rPr>
                <w:spacing w:val="-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to t</w:t>
            </w:r>
            <w:r>
              <w:rPr>
                <w:spacing w:val="1"/>
                <w:sz w:val="21"/>
                <w:szCs w:val="21"/>
              </w:rPr>
              <w:t>h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func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 xml:space="preserve">ons 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 xml:space="preserve">f </w:t>
            </w:r>
            <w:r>
              <w:rPr>
                <w:spacing w:val="-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he</w:t>
            </w:r>
          </w:p>
        </w:tc>
      </w:tr>
      <w:tr w:rsidR="00006F92" w14:paraId="0A779D13" w14:textId="77777777">
        <w:trPr>
          <w:trHeight w:hRule="exact" w:val="241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D10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D11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D12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  <w:r>
              <w:rPr>
                <w:spacing w:val="1"/>
                <w:sz w:val="21"/>
                <w:szCs w:val="21"/>
              </w:rPr>
              <w:t>g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y.  (Not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</w:t>
            </w:r>
            <w:r>
              <w:rPr>
                <w:spacing w:val="1"/>
                <w:sz w:val="21"/>
                <w:szCs w:val="21"/>
              </w:rPr>
              <w:t>u</w:t>
            </w:r>
            <w:r>
              <w:rPr>
                <w:sz w:val="21"/>
                <w:szCs w:val="21"/>
              </w:rPr>
              <w:t>es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or supp</w:t>
            </w:r>
            <w:r>
              <w:rPr>
                <w:spacing w:val="-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 xml:space="preserve">rt </w:t>
            </w:r>
            <w:r>
              <w:rPr>
                <w:spacing w:val="1"/>
                <w:sz w:val="21"/>
                <w:szCs w:val="21"/>
              </w:rPr>
              <w:t>p</w:t>
            </w:r>
            <w:r>
              <w:rPr>
                <w:sz w:val="21"/>
                <w:szCs w:val="21"/>
              </w:rPr>
              <w:t>ay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ts to nation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 xml:space="preserve">l </w:t>
            </w:r>
            <w:r>
              <w:rPr>
                <w:spacing w:val="-1"/>
                <w:sz w:val="21"/>
                <w:szCs w:val="21"/>
              </w:rPr>
              <w:t>“</w:t>
            </w:r>
            <w:r>
              <w:rPr>
                <w:sz w:val="21"/>
                <w:szCs w:val="21"/>
              </w:rPr>
              <w:t>p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pacing w:val="-1"/>
                <w:sz w:val="21"/>
                <w:szCs w:val="21"/>
              </w:rPr>
              <w:t>r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pacing w:val="-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” o</w:t>
            </w:r>
            <w:r>
              <w:rPr>
                <w:spacing w:val="-1"/>
                <w:sz w:val="21"/>
                <w:szCs w:val="21"/>
              </w:rPr>
              <w:t>r</w:t>
            </w:r>
            <w:r>
              <w:rPr>
                <w:sz w:val="21"/>
                <w:szCs w:val="21"/>
              </w:rPr>
              <w:t>g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niz</w:t>
            </w:r>
            <w:r>
              <w:rPr>
                <w:spacing w:val="-1"/>
                <w:sz w:val="21"/>
                <w:szCs w:val="21"/>
              </w:rPr>
              <w:t>at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ns</w:t>
            </w:r>
            <w:r>
              <w:rPr>
                <w:spacing w:val="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–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-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count 9691).</w:t>
            </w:r>
          </w:p>
        </w:tc>
      </w:tr>
      <w:tr w:rsidR="00006F92" w14:paraId="0A779D17" w14:textId="77777777">
        <w:trPr>
          <w:trHeight w:hRule="exact" w:val="241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D14" w14:textId="77777777" w:rsidR="00006F92" w:rsidRDefault="00200DAB">
            <w:pPr>
              <w:spacing w:line="220" w:lineRule="exact"/>
              <w:ind w:left="40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32.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D15" w14:textId="77777777" w:rsidR="00006F92" w:rsidRDefault="00200DAB">
            <w:pPr>
              <w:spacing w:line="220" w:lineRule="exact"/>
              <w:ind w:left="228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9100</w:t>
            </w:r>
          </w:p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D16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A</w:t>
            </w:r>
            <w:r>
              <w:rPr>
                <w:spacing w:val="-1"/>
                <w:sz w:val="21"/>
                <w:szCs w:val="21"/>
                <w:u w:val="single" w:color="000000"/>
              </w:rPr>
              <w:t>w</w:t>
            </w:r>
            <w:r>
              <w:rPr>
                <w:sz w:val="21"/>
                <w:szCs w:val="21"/>
                <w:u w:val="single" w:color="000000"/>
              </w:rPr>
              <w:t>ards a</w:t>
            </w:r>
            <w:r>
              <w:rPr>
                <w:spacing w:val="1"/>
                <w:sz w:val="21"/>
                <w:szCs w:val="21"/>
                <w:u w:val="single" w:color="000000"/>
              </w:rPr>
              <w:t>n</w:t>
            </w:r>
            <w:r>
              <w:rPr>
                <w:sz w:val="21"/>
                <w:szCs w:val="21"/>
                <w:u w:val="single" w:color="000000"/>
              </w:rPr>
              <w:t xml:space="preserve">d </w:t>
            </w:r>
            <w:r>
              <w:rPr>
                <w:spacing w:val="-1"/>
                <w:sz w:val="21"/>
                <w:szCs w:val="21"/>
                <w:u w:val="single" w:color="000000"/>
              </w:rPr>
              <w:t>G</w:t>
            </w:r>
            <w:r>
              <w:rPr>
                <w:sz w:val="21"/>
                <w:szCs w:val="21"/>
                <w:u w:val="single" w:color="000000"/>
              </w:rPr>
              <w:t>rants</w:t>
            </w:r>
            <w:r>
              <w:rPr>
                <w:sz w:val="21"/>
                <w:szCs w:val="21"/>
              </w:rPr>
              <w:t xml:space="preserve"> –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ost of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pacing w:val="2"/>
                <w:sz w:val="21"/>
                <w:szCs w:val="21"/>
              </w:rPr>
              <w:t>a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o</w:t>
            </w:r>
            <w:r>
              <w:rPr>
                <w:spacing w:val="1"/>
                <w:sz w:val="21"/>
                <w:szCs w:val="21"/>
              </w:rPr>
              <w:t>u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s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d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or co</w:t>
            </w:r>
            <w:r>
              <w:rPr>
                <w:spacing w:val="-1"/>
                <w:sz w:val="21"/>
                <w:szCs w:val="21"/>
              </w:rPr>
              <w:t>mm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t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d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o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ndividuals or organiz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tio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 xml:space="preserve">s for 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upp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pacing w:val="-1"/>
                <w:sz w:val="21"/>
                <w:szCs w:val="21"/>
              </w:rPr>
              <w:t>r</w:t>
            </w:r>
            <w:r>
              <w:rPr>
                <w:sz w:val="21"/>
                <w:szCs w:val="21"/>
              </w:rPr>
              <w:t>t of</w:t>
            </w:r>
          </w:p>
        </w:tc>
      </w:tr>
      <w:tr w:rsidR="00006F92" w14:paraId="0A779D1B" w14:textId="77777777">
        <w:trPr>
          <w:trHeight w:hRule="exact" w:val="242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D18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D19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D1A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research,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fe</w:t>
            </w:r>
            <w:r>
              <w:rPr>
                <w:spacing w:val="1"/>
                <w:sz w:val="21"/>
                <w:szCs w:val="21"/>
              </w:rPr>
              <w:t>l</w:t>
            </w:r>
            <w:r>
              <w:rPr>
                <w:spacing w:val="-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>o</w:t>
            </w:r>
            <w:r>
              <w:rPr>
                <w:spacing w:val="-1"/>
                <w:sz w:val="21"/>
                <w:szCs w:val="21"/>
              </w:rPr>
              <w:t>w</w:t>
            </w:r>
            <w:r>
              <w:rPr>
                <w:sz w:val="21"/>
                <w:szCs w:val="21"/>
              </w:rPr>
              <w:t>sh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p,</w:t>
            </w:r>
            <w:r>
              <w:rPr>
                <w:spacing w:val="2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cho</w:t>
            </w:r>
            <w:r>
              <w:rPr>
                <w:spacing w:val="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-1"/>
                <w:sz w:val="21"/>
                <w:szCs w:val="21"/>
              </w:rPr>
              <w:t>r</w:t>
            </w:r>
            <w:r>
              <w:rPr>
                <w:sz w:val="21"/>
                <w:szCs w:val="21"/>
              </w:rPr>
              <w:t>sh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p and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oth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r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pacing w:val="1"/>
                <w:sz w:val="21"/>
                <w:szCs w:val="21"/>
              </w:rPr>
              <w:t>h</w:t>
            </w:r>
            <w:r>
              <w:rPr>
                <w:sz w:val="21"/>
                <w:szCs w:val="21"/>
              </w:rPr>
              <w:t>u</w:t>
            </w:r>
            <w:r>
              <w:rPr>
                <w:spacing w:val="-2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an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ser</w:t>
            </w:r>
            <w:r>
              <w:rPr>
                <w:spacing w:val="1"/>
                <w:sz w:val="21"/>
                <w:szCs w:val="21"/>
              </w:rPr>
              <w:t>v</w:t>
            </w:r>
            <w:r>
              <w:rPr>
                <w:sz w:val="21"/>
                <w:szCs w:val="21"/>
              </w:rPr>
              <w:t xml:space="preserve">ice </w:t>
            </w:r>
            <w:r>
              <w:rPr>
                <w:spacing w:val="1"/>
                <w:sz w:val="21"/>
                <w:szCs w:val="21"/>
              </w:rPr>
              <w:t>p</w:t>
            </w:r>
            <w:r>
              <w:rPr>
                <w:sz w:val="21"/>
                <w:szCs w:val="21"/>
              </w:rPr>
              <w:t>r</w:t>
            </w:r>
            <w:r>
              <w:rPr>
                <w:spacing w:val="-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gra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s.</w:t>
            </w:r>
          </w:p>
        </w:tc>
      </w:tr>
      <w:tr w:rsidR="00006F92" w14:paraId="0A779D1F" w14:textId="77777777">
        <w:trPr>
          <w:trHeight w:hRule="exact" w:val="242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D1C" w14:textId="77777777" w:rsidR="00006F92" w:rsidRDefault="00200DAB">
            <w:pPr>
              <w:spacing w:line="220" w:lineRule="exact"/>
              <w:ind w:left="40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33.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D1D" w14:textId="77777777" w:rsidR="00006F92" w:rsidRDefault="00200DAB">
            <w:pPr>
              <w:spacing w:line="220" w:lineRule="exact"/>
              <w:ind w:left="228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9200</w:t>
            </w:r>
          </w:p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D1E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Interest E</w:t>
            </w:r>
            <w:r>
              <w:rPr>
                <w:spacing w:val="-1"/>
                <w:sz w:val="21"/>
                <w:szCs w:val="21"/>
                <w:u w:val="single" w:color="000000"/>
              </w:rPr>
              <w:t>x</w:t>
            </w:r>
            <w:r>
              <w:rPr>
                <w:sz w:val="21"/>
                <w:szCs w:val="21"/>
                <w:u w:val="single" w:color="000000"/>
              </w:rPr>
              <w:t>p</w:t>
            </w:r>
            <w:r>
              <w:rPr>
                <w:spacing w:val="1"/>
                <w:sz w:val="21"/>
                <w:szCs w:val="21"/>
                <w:u w:val="single" w:color="000000"/>
              </w:rPr>
              <w:t>e</w:t>
            </w:r>
            <w:r>
              <w:rPr>
                <w:sz w:val="21"/>
                <w:szCs w:val="21"/>
                <w:u w:val="single" w:color="000000"/>
              </w:rPr>
              <w:t>n</w:t>
            </w:r>
            <w:r>
              <w:rPr>
                <w:spacing w:val="-1"/>
                <w:sz w:val="21"/>
                <w:szCs w:val="21"/>
                <w:u w:val="single" w:color="000000"/>
              </w:rPr>
              <w:t>s</w:t>
            </w:r>
            <w:r>
              <w:rPr>
                <w:sz w:val="21"/>
                <w:szCs w:val="21"/>
                <w:u w:val="single" w:color="000000"/>
              </w:rPr>
              <w:t>e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–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t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re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 xml:space="preserve">t 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urr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d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on </w:t>
            </w:r>
            <w:r>
              <w:rPr>
                <w:spacing w:val="-2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ortg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ge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pacing w:val="-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es,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1"/>
                <w:sz w:val="21"/>
                <w:szCs w:val="21"/>
              </w:rPr>
              <w:t>p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t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pacing w:val="-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1"/>
                <w:sz w:val="21"/>
                <w:szCs w:val="21"/>
              </w:rPr>
              <w:t>z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d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qui</w:t>
            </w:r>
            <w:r>
              <w:rPr>
                <w:spacing w:val="1"/>
                <w:sz w:val="21"/>
                <w:szCs w:val="21"/>
              </w:rPr>
              <w:t>p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t l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es,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and other shor</w:t>
            </w:r>
            <w:r>
              <w:rPr>
                <w:spacing w:val="3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- or</w:t>
            </w:r>
          </w:p>
        </w:tc>
      </w:tr>
      <w:tr w:rsidR="00006F92" w14:paraId="0A779D23" w14:textId="77777777">
        <w:trPr>
          <w:trHeight w:hRule="exact" w:val="241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D20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D21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D22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ng-t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rm</w:t>
            </w:r>
            <w:r>
              <w:rPr>
                <w:spacing w:val="-3"/>
                <w:sz w:val="21"/>
                <w:szCs w:val="21"/>
              </w:rPr>
              <w:t xml:space="preserve"> </w:t>
            </w:r>
            <w:r>
              <w:rPr>
                <w:spacing w:val="1"/>
                <w:sz w:val="21"/>
                <w:szCs w:val="21"/>
              </w:rPr>
              <w:t>d</w:t>
            </w:r>
            <w:r>
              <w:rPr>
                <w:sz w:val="21"/>
                <w:szCs w:val="21"/>
              </w:rPr>
              <w:t>ebt.</w:t>
            </w:r>
          </w:p>
        </w:tc>
      </w:tr>
      <w:tr w:rsidR="00006F92" w14:paraId="0A779D27" w14:textId="77777777">
        <w:trPr>
          <w:trHeight w:hRule="exact" w:val="241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D24" w14:textId="77777777" w:rsidR="00006F92" w:rsidRDefault="00200DAB">
            <w:pPr>
              <w:spacing w:line="220" w:lineRule="exact"/>
              <w:ind w:left="40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34.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D25" w14:textId="77777777" w:rsidR="00006F92" w:rsidRDefault="00200DAB">
            <w:pPr>
              <w:spacing w:line="220" w:lineRule="exact"/>
              <w:ind w:left="228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9300</w:t>
            </w:r>
          </w:p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D26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Ins</w:t>
            </w:r>
            <w:r>
              <w:rPr>
                <w:spacing w:val="1"/>
                <w:sz w:val="21"/>
                <w:szCs w:val="21"/>
                <w:u w:val="single" w:color="000000"/>
              </w:rPr>
              <w:t>u</w:t>
            </w:r>
            <w:r>
              <w:rPr>
                <w:sz w:val="21"/>
                <w:szCs w:val="21"/>
                <w:u w:val="single" w:color="000000"/>
              </w:rPr>
              <w:t>rance (n</w:t>
            </w:r>
            <w:r>
              <w:rPr>
                <w:spacing w:val="-1"/>
                <w:sz w:val="21"/>
                <w:szCs w:val="21"/>
                <w:u w:val="single" w:color="000000"/>
              </w:rPr>
              <w:t>o</w:t>
            </w:r>
            <w:r>
              <w:rPr>
                <w:spacing w:val="1"/>
                <w:sz w:val="21"/>
                <w:szCs w:val="21"/>
                <w:u w:val="single" w:color="000000"/>
              </w:rPr>
              <w:t>n</w:t>
            </w:r>
            <w:r>
              <w:rPr>
                <w:sz w:val="21"/>
                <w:szCs w:val="21"/>
                <w:u w:val="single" w:color="000000"/>
              </w:rPr>
              <w:t>-p</w:t>
            </w:r>
            <w:r>
              <w:rPr>
                <w:spacing w:val="1"/>
                <w:sz w:val="21"/>
                <w:szCs w:val="21"/>
                <w:u w:val="single" w:color="000000"/>
              </w:rPr>
              <w:t>a</w:t>
            </w:r>
            <w:r>
              <w:rPr>
                <w:sz w:val="21"/>
                <w:szCs w:val="21"/>
                <w:u w:val="single" w:color="000000"/>
              </w:rPr>
              <w:t>y</w:t>
            </w:r>
            <w:r>
              <w:rPr>
                <w:spacing w:val="-1"/>
                <w:sz w:val="21"/>
                <w:szCs w:val="21"/>
                <w:u w:val="single" w:color="000000"/>
              </w:rPr>
              <w:t>r</w:t>
            </w:r>
            <w:r>
              <w:rPr>
                <w:sz w:val="21"/>
                <w:szCs w:val="21"/>
                <w:u w:val="single" w:color="000000"/>
              </w:rPr>
              <w:t>oll rela</w:t>
            </w:r>
            <w:r>
              <w:rPr>
                <w:spacing w:val="-1"/>
                <w:sz w:val="21"/>
                <w:szCs w:val="21"/>
                <w:u w:val="single" w:color="000000"/>
              </w:rPr>
              <w:t>t</w:t>
            </w:r>
            <w:r>
              <w:rPr>
                <w:sz w:val="21"/>
                <w:szCs w:val="21"/>
                <w:u w:val="single" w:color="000000"/>
              </w:rPr>
              <w:t>e</w:t>
            </w:r>
            <w:r>
              <w:rPr>
                <w:spacing w:val="1"/>
                <w:sz w:val="21"/>
                <w:szCs w:val="21"/>
                <w:u w:val="single" w:color="000000"/>
              </w:rPr>
              <w:t>d</w:t>
            </w:r>
            <w:r>
              <w:rPr>
                <w:sz w:val="21"/>
                <w:szCs w:val="21"/>
                <w:u w:val="single" w:color="000000"/>
              </w:rPr>
              <w:t>)</w:t>
            </w:r>
            <w:r>
              <w:rPr>
                <w:sz w:val="21"/>
                <w:szCs w:val="21"/>
              </w:rPr>
              <w:t xml:space="preserve"> – All cos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s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 xml:space="preserve">f 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ns</w:t>
            </w:r>
            <w:r>
              <w:rPr>
                <w:spacing w:val="1"/>
                <w:sz w:val="21"/>
                <w:szCs w:val="21"/>
              </w:rPr>
              <w:t>u</w:t>
            </w:r>
            <w:r>
              <w:rPr>
                <w:sz w:val="21"/>
                <w:szCs w:val="21"/>
              </w:rPr>
              <w:t>r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e ex</w:t>
            </w:r>
            <w:r>
              <w:rPr>
                <w:spacing w:val="1"/>
                <w:sz w:val="21"/>
                <w:szCs w:val="21"/>
              </w:rPr>
              <w:t>c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pt e</w:t>
            </w:r>
            <w:r>
              <w:rPr>
                <w:spacing w:val="-2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p</w:t>
            </w:r>
            <w:r>
              <w:rPr>
                <w:spacing w:val="1"/>
                <w:sz w:val="21"/>
                <w:szCs w:val="21"/>
              </w:rPr>
              <w:t>l</w:t>
            </w:r>
            <w:r>
              <w:rPr>
                <w:spacing w:val="2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 xml:space="preserve">yee </w:t>
            </w:r>
            <w:r>
              <w:rPr>
                <w:spacing w:val="1"/>
                <w:sz w:val="21"/>
                <w:szCs w:val="21"/>
              </w:rPr>
              <w:t>b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f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ts or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ther pa</w:t>
            </w:r>
            <w:r>
              <w:rPr>
                <w:spacing w:val="-1"/>
                <w:sz w:val="21"/>
                <w:szCs w:val="21"/>
              </w:rPr>
              <w:t>y</w:t>
            </w:r>
            <w:r>
              <w:rPr>
                <w:sz w:val="21"/>
                <w:szCs w:val="21"/>
              </w:rPr>
              <w:t>roll-rel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ted</w:t>
            </w:r>
          </w:p>
        </w:tc>
      </w:tr>
      <w:tr w:rsidR="00006F92" w14:paraId="0A779D2B" w14:textId="77777777">
        <w:trPr>
          <w:trHeight w:hRule="exact" w:val="242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D28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D29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D2A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sur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nce.  S</w:t>
            </w:r>
            <w:r>
              <w:rPr>
                <w:spacing w:val="-1"/>
                <w:sz w:val="21"/>
                <w:szCs w:val="21"/>
              </w:rPr>
              <w:t>h</w:t>
            </w:r>
            <w:r>
              <w:rPr>
                <w:sz w:val="21"/>
                <w:szCs w:val="21"/>
              </w:rPr>
              <w:t>o</w:t>
            </w:r>
            <w:r>
              <w:rPr>
                <w:spacing w:val="1"/>
                <w:sz w:val="21"/>
                <w:szCs w:val="21"/>
              </w:rPr>
              <w:t>u</w:t>
            </w:r>
            <w:r>
              <w:rPr>
                <w:spacing w:val="-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>d in</w:t>
            </w:r>
            <w:r>
              <w:rPr>
                <w:spacing w:val="-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lude p</w:t>
            </w:r>
            <w:r>
              <w:rPr>
                <w:spacing w:val="-1"/>
                <w:sz w:val="21"/>
                <w:szCs w:val="21"/>
              </w:rPr>
              <w:t>r</w:t>
            </w:r>
            <w:r>
              <w:rPr>
                <w:sz w:val="21"/>
                <w:szCs w:val="21"/>
              </w:rPr>
              <w:t>o</w:t>
            </w:r>
            <w:r>
              <w:rPr>
                <w:spacing w:val="1"/>
                <w:sz w:val="21"/>
                <w:szCs w:val="21"/>
              </w:rPr>
              <w:t>p</w:t>
            </w:r>
            <w:r>
              <w:rPr>
                <w:sz w:val="21"/>
                <w:szCs w:val="21"/>
              </w:rPr>
              <w:t xml:space="preserve">erty 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ns</w:t>
            </w:r>
            <w:r>
              <w:rPr>
                <w:spacing w:val="1"/>
                <w:sz w:val="21"/>
                <w:szCs w:val="21"/>
              </w:rPr>
              <w:t>u</w:t>
            </w:r>
            <w:r>
              <w:rPr>
                <w:sz w:val="21"/>
                <w:szCs w:val="21"/>
              </w:rPr>
              <w:t>r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e, gener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 xml:space="preserve">l </w:t>
            </w:r>
            <w:r>
              <w:rPr>
                <w:spacing w:val="-1"/>
                <w:sz w:val="21"/>
                <w:szCs w:val="21"/>
              </w:rPr>
              <w:t>li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1"/>
                <w:sz w:val="21"/>
                <w:szCs w:val="21"/>
              </w:rPr>
              <w:t>b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l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ty,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pr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fe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si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nal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l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bilit</w:t>
            </w:r>
            <w:r>
              <w:rPr>
                <w:spacing w:val="-1"/>
                <w:sz w:val="21"/>
                <w:szCs w:val="21"/>
              </w:rPr>
              <w:t>y</w:t>
            </w:r>
            <w:r>
              <w:rPr>
                <w:sz w:val="21"/>
                <w:szCs w:val="21"/>
              </w:rPr>
              <w:t>, fidelity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pacing w:val="1"/>
                <w:sz w:val="21"/>
                <w:szCs w:val="21"/>
              </w:rPr>
              <w:t>b</w:t>
            </w:r>
            <w:r>
              <w:rPr>
                <w:sz w:val="21"/>
                <w:szCs w:val="21"/>
              </w:rPr>
              <w:t>ond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,</w:t>
            </w:r>
          </w:p>
        </w:tc>
      </w:tr>
      <w:tr w:rsidR="00006F92" w14:paraId="0A779D2F" w14:textId="77777777">
        <w:trPr>
          <w:trHeight w:hRule="exact" w:val="242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D2C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D2D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D2E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re</w:t>
            </w:r>
            <w:r>
              <w:rPr>
                <w:spacing w:val="-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t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rs’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and officers’ lia</w:t>
            </w:r>
            <w:r>
              <w:rPr>
                <w:spacing w:val="-1"/>
                <w:sz w:val="21"/>
                <w:szCs w:val="21"/>
              </w:rPr>
              <w:t>b</w:t>
            </w:r>
            <w:r>
              <w:rPr>
                <w:sz w:val="21"/>
                <w:szCs w:val="21"/>
              </w:rPr>
              <w:t>ility, auto</w:t>
            </w:r>
            <w:r>
              <w:rPr>
                <w:spacing w:val="-2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o</w:t>
            </w:r>
            <w:r>
              <w:rPr>
                <w:spacing w:val="1"/>
                <w:sz w:val="21"/>
                <w:szCs w:val="21"/>
              </w:rPr>
              <w:t>b</w:t>
            </w:r>
            <w:r>
              <w:rPr>
                <w:sz w:val="21"/>
                <w:szCs w:val="21"/>
              </w:rPr>
              <w:t>ile and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oth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r v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h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pacing w:val="-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l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 xml:space="preserve">s, </w:t>
            </w:r>
            <w:r>
              <w:rPr>
                <w:spacing w:val="-2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eet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ng c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ncellation,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pacing w:val="1"/>
                <w:sz w:val="21"/>
                <w:szCs w:val="21"/>
              </w:rPr>
              <w:t>b</w:t>
            </w:r>
            <w:r>
              <w:rPr>
                <w:sz w:val="21"/>
                <w:szCs w:val="21"/>
              </w:rPr>
              <w:t>u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ess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inte</w:t>
            </w:r>
            <w:r>
              <w:rPr>
                <w:spacing w:val="-1"/>
                <w:sz w:val="21"/>
                <w:szCs w:val="21"/>
              </w:rPr>
              <w:t>r</w:t>
            </w:r>
            <w:r>
              <w:rPr>
                <w:sz w:val="21"/>
                <w:szCs w:val="21"/>
              </w:rPr>
              <w:t>ru</w:t>
            </w:r>
            <w:r>
              <w:rPr>
                <w:spacing w:val="1"/>
                <w:sz w:val="21"/>
                <w:szCs w:val="21"/>
              </w:rPr>
              <w:t>p</w:t>
            </w:r>
            <w:r>
              <w:rPr>
                <w:sz w:val="21"/>
                <w:szCs w:val="21"/>
              </w:rPr>
              <w:t>ti</w:t>
            </w:r>
            <w:r>
              <w:rPr>
                <w:spacing w:val="-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n</w:t>
            </w:r>
          </w:p>
        </w:tc>
      </w:tr>
      <w:tr w:rsidR="00006F92" w14:paraId="0A779D33" w14:textId="77777777">
        <w:trPr>
          <w:trHeight w:hRule="exact" w:val="241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D30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D31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D32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ins</w:t>
            </w:r>
            <w:r>
              <w:rPr>
                <w:spacing w:val="1"/>
                <w:sz w:val="21"/>
                <w:szCs w:val="21"/>
              </w:rPr>
              <w:t>u</w:t>
            </w:r>
            <w:r>
              <w:rPr>
                <w:sz w:val="21"/>
                <w:szCs w:val="21"/>
              </w:rPr>
              <w:t>r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nce.</w:t>
            </w:r>
          </w:p>
        </w:tc>
      </w:tr>
      <w:tr w:rsidR="00006F92" w14:paraId="0A779D37" w14:textId="77777777">
        <w:trPr>
          <w:trHeight w:hRule="exact" w:val="241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D34" w14:textId="77777777" w:rsidR="00006F92" w:rsidRDefault="00200DAB">
            <w:pPr>
              <w:spacing w:line="220" w:lineRule="exact"/>
              <w:ind w:left="40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35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D35" w14:textId="77777777" w:rsidR="00006F92" w:rsidRDefault="00200DAB">
            <w:pPr>
              <w:spacing w:line="220" w:lineRule="exact"/>
              <w:ind w:left="228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9400</w:t>
            </w:r>
          </w:p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D36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M</w:t>
            </w:r>
            <w:r>
              <w:rPr>
                <w:spacing w:val="1"/>
                <w:sz w:val="21"/>
                <w:szCs w:val="21"/>
                <w:u w:val="single" w:color="000000"/>
              </w:rPr>
              <w:t>i</w:t>
            </w:r>
            <w:r>
              <w:rPr>
                <w:sz w:val="21"/>
                <w:szCs w:val="21"/>
                <w:u w:val="single" w:color="000000"/>
              </w:rPr>
              <w:t>scellan</w:t>
            </w:r>
            <w:r>
              <w:rPr>
                <w:spacing w:val="-1"/>
                <w:sz w:val="21"/>
                <w:szCs w:val="21"/>
                <w:u w:val="single" w:color="000000"/>
              </w:rPr>
              <w:t>e</w:t>
            </w:r>
            <w:r>
              <w:rPr>
                <w:sz w:val="21"/>
                <w:szCs w:val="21"/>
                <w:u w:val="single" w:color="000000"/>
              </w:rPr>
              <w:t>o</w:t>
            </w:r>
            <w:r>
              <w:rPr>
                <w:spacing w:val="1"/>
                <w:sz w:val="21"/>
                <w:szCs w:val="21"/>
                <w:u w:val="single" w:color="000000"/>
              </w:rPr>
              <w:t>u</w:t>
            </w:r>
            <w:r>
              <w:rPr>
                <w:sz w:val="21"/>
                <w:szCs w:val="21"/>
                <w:u w:val="single" w:color="000000"/>
              </w:rPr>
              <w:t>s</w:t>
            </w:r>
            <w:r>
              <w:rPr>
                <w:sz w:val="21"/>
                <w:szCs w:val="21"/>
              </w:rPr>
              <w:t xml:space="preserve"> –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x</w:t>
            </w:r>
            <w:r>
              <w:rPr>
                <w:spacing w:val="1"/>
                <w:sz w:val="21"/>
                <w:szCs w:val="21"/>
              </w:rPr>
              <w:t>p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ns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s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not r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p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r</w:t>
            </w:r>
            <w:r>
              <w:rPr>
                <w:spacing w:val="-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able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pacing w:val="-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h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r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ac</w:t>
            </w:r>
            <w:r>
              <w:rPr>
                <w:spacing w:val="-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ount classificatio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.</w:t>
            </w:r>
            <w:r>
              <w:rPr>
                <w:spacing w:val="5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Exa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p</w:t>
            </w:r>
            <w:r>
              <w:rPr>
                <w:spacing w:val="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 xml:space="preserve">es 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nclude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cru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t</w:t>
            </w:r>
          </w:p>
        </w:tc>
      </w:tr>
      <w:tr w:rsidR="00006F92" w14:paraId="0A779D3B" w14:textId="77777777">
        <w:trPr>
          <w:trHeight w:hRule="exact" w:val="241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D38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D39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D3A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of </w:t>
            </w:r>
            <w:r>
              <w:rPr>
                <w:spacing w:val="1"/>
                <w:sz w:val="21"/>
                <w:szCs w:val="21"/>
              </w:rPr>
              <w:t>j</w:t>
            </w:r>
            <w:r>
              <w:rPr>
                <w:sz w:val="21"/>
                <w:szCs w:val="21"/>
              </w:rPr>
              <w:t>ob ca</w:t>
            </w:r>
            <w:r>
              <w:rPr>
                <w:spacing w:val="-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didates,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o</w:t>
            </w:r>
            <w:r>
              <w:rPr>
                <w:spacing w:val="1"/>
                <w:sz w:val="21"/>
                <w:szCs w:val="21"/>
              </w:rPr>
              <w:t>v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 xml:space="preserve">g 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x</w:t>
            </w:r>
            <w:r>
              <w:rPr>
                <w:spacing w:val="1"/>
                <w:sz w:val="21"/>
                <w:szCs w:val="21"/>
              </w:rPr>
              <w:t>p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ns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s,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bondi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 xml:space="preserve">g 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ns</w:t>
            </w:r>
            <w:r>
              <w:rPr>
                <w:spacing w:val="1"/>
                <w:sz w:val="21"/>
                <w:szCs w:val="21"/>
              </w:rPr>
              <w:t>u</w:t>
            </w:r>
            <w:r>
              <w:rPr>
                <w:sz w:val="21"/>
                <w:szCs w:val="21"/>
              </w:rPr>
              <w:t>rance,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etc.</w:t>
            </w:r>
          </w:p>
        </w:tc>
      </w:tr>
      <w:tr w:rsidR="00006F92" w14:paraId="0A779D3F" w14:textId="77777777">
        <w:trPr>
          <w:trHeight w:hRule="exact" w:val="242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D3C" w14:textId="77777777" w:rsidR="00006F92" w:rsidRDefault="00200DAB">
            <w:pPr>
              <w:spacing w:line="220" w:lineRule="exact"/>
              <w:ind w:left="40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36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D3D" w14:textId="77777777" w:rsidR="00006F92" w:rsidRDefault="00200DAB">
            <w:pPr>
              <w:spacing w:line="220" w:lineRule="exact"/>
              <w:ind w:left="228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9691</w:t>
            </w:r>
          </w:p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D3E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Pay</w:t>
            </w:r>
            <w:r>
              <w:rPr>
                <w:spacing w:val="-2"/>
                <w:sz w:val="21"/>
                <w:szCs w:val="21"/>
                <w:u w:val="single" w:color="000000"/>
              </w:rPr>
              <w:t>m</w:t>
            </w:r>
            <w:r>
              <w:rPr>
                <w:sz w:val="21"/>
                <w:szCs w:val="21"/>
                <w:u w:val="single" w:color="000000"/>
              </w:rPr>
              <w:t>e</w:t>
            </w:r>
            <w:r>
              <w:rPr>
                <w:spacing w:val="1"/>
                <w:sz w:val="21"/>
                <w:szCs w:val="21"/>
                <w:u w:val="single" w:color="000000"/>
              </w:rPr>
              <w:t>n</w:t>
            </w:r>
            <w:r>
              <w:rPr>
                <w:sz w:val="21"/>
                <w:szCs w:val="21"/>
                <w:u w:val="single" w:color="000000"/>
              </w:rPr>
              <w:t>ts to A</w:t>
            </w:r>
            <w:r>
              <w:rPr>
                <w:spacing w:val="-1"/>
                <w:sz w:val="21"/>
                <w:szCs w:val="21"/>
                <w:u w:val="single" w:color="000000"/>
              </w:rPr>
              <w:t>f</w:t>
            </w:r>
            <w:r>
              <w:rPr>
                <w:sz w:val="21"/>
                <w:szCs w:val="21"/>
                <w:u w:val="single" w:color="000000"/>
              </w:rPr>
              <w:t>fil</w:t>
            </w:r>
            <w:r>
              <w:rPr>
                <w:spacing w:val="1"/>
                <w:sz w:val="21"/>
                <w:szCs w:val="21"/>
                <w:u w:val="single" w:color="000000"/>
              </w:rPr>
              <w:t>i</w:t>
            </w:r>
            <w:r>
              <w:rPr>
                <w:sz w:val="21"/>
                <w:szCs w:val="21"/>
                <w:u w:val="single" w:color="000000"/>
              </w:rPr>
              <w:t>a</w:t>
            </w:r>
            <w:r>
              <w:rPr>
                <w:spacing w:val="1"/>
                <w:sz w:val="21"/>
                <w:szCs w:val="21"/>
                <w:u w:val="single" w:color="000000"/>
              </w:rPr>
              <w:t>t</w:t>
            </w:r>
            <w:r>
              <w:rPr>
                <w:spacing w:val="-1"/>
                <w:sz w:val="21"/>
                <w:szCs w:val="21"/>
                <w:u w:val="single" w:color="000000"/>
              </w:rPr>
              <w:t>e</w:t>
            </w:r>
            <w:r>
              <w:rPr>
                <w:sz w:val="21"/>
                <w:szCs w:val="21"/>
                <w:u w:val="single" w:color="000000"/>
              </w:rPr>
              <w:t>d</w:t>
            </w:r>
            <w:r>
              <w:rPr>
                <w:spacing w:val="1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sz w:val="21"/>
                <w:szCs w:val="21"/>
                <w:u w:val="single" w:color="000000"/>
              </w:rPr>
              <w:t>O</w:t>
            </w:r>
            <w:r>
              <w:rPr>
                <w:spacing w:val="-1"/>
                <w:sz w:val="21"/>
                <w:szCs w:val="21"/>
                <w:u w:val="single" w:color="000000"/>
              </w:rPr>
              <w:t>r</w:t>
            </w:r>
            <w:r>
              <w:rPr>
                <w:sz w:val="21"/>
                <w:szCs w:val="21"/>
                <w:u w:val="single" w:color="000000"/>
              </w:rPr>
              <w:t>ganizati</w:t>
            </w:r>
            <w:r>
              <w:rPr>
                <w:spacing w:val="-1"/>
                <w:sz w:val="21"/>
                <w:szCs w:val="21"/>
                <w:u w:val="single" w:color="000000"/>
              </w:rPr>
              <w:t>o</w:t>
            </w:r>
            <w:r>
              <w:rPr>
                <w:sz w:val="21"/>
                <w:szCs w:val="21"/>
                <w:u w:val="single" w:color="000000"/>
              </w:rPr>
              <w:t>ns</w:t>
            </w:r>
            <w:r>
              <w:rPr>
                <w:spacing w:val="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– A</w:t>
            </w:r>
            <w:r>
              <w:rPr>
                <w:spacing w:val="-2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o</w:t>
            </w:r>
            <w:r>
              <w:rPr>
                <w:spacing w:val="1"/>
                <w:sz w:val="21"/>
                <w:szCs w:val="21"/>
              </w:rPr>
              <w:t>u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s pa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d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or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pacing w:val="1"/>
                <w:sz w:val="21"/>
                <w:szCs w:val="21"/>
              </w:rPr>
              <w:t>p</w:t>
            </w:r>
            <w:r>
              <w:rPr>
                <w:sz w:val="21"/>
                <w:szCs w:val="21"/>
              </w:rPr>
              <w:t>ayable</w:t>
            </w:r>
            <w:r>
              <w:rPr>
                <w:spacing w:val="2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 xml:space="preserve">o 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pacing w:val="-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h</w:t>
            </w:r>
            <w:r>
              <w:rPr>
                <w:spacing w:val="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r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or</w:t>
            </w:r>
            <w:r>
              <w:rPr>
                <w:spacing w:val="1"/>
                <w:sz w:val="21"/>
                <w:szCs w:val="21"/>
              </w:rPr>
              <w:t>g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pacing w:val="-1"/>
                <w:sz w:val="21"/>
                <w:szCs w:val="21"/>
              </w:rPr>
              <w:t>z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on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– us</w:t>
            </w:r>
            <w:r>
              <w:rPr>
                <w:spacing w:val="1"/>
                <w:sz w:val="21"/>
                <w:szCs w:val="21"/>
              </w:rPr>
              <w:t>u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lly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the</w:t>
            </w:r>
          </w:p>
        </w:tc>
      </w:tr>
      <w:tr w:rsidR="00006F92" w14:paraId="0A779D43" w14:textId="77777777">
        <w:trPr>
          <w:trHeight w:hRule="exact" w:val="242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D40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D41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D42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pacing w:val="-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ion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l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af</w:t>
            </w:r>
            <w:r>
              <w:rPr>
                <w:spacing w:val="-1"/>
                <w:sz w:val="21"/>
                <w:szCs w:val="21"/>
              </w:rPr>
              <w:t>f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1"/>
                <w:sz w:val="21"/>
                <w:szCs w:val="21"/>
              </w:rPr>
              <w:t>l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 xml:space="preserve">e of </w:t>
            </w:r>
            <w:r>
              <w:rPr>
                <w:spacing w:val="-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he a</w:t>
            </w:r>
            <w:r>
              <w:rPr>
                <w:spacing w:val="1"/>
                <w:sz w:val="21"/>
                <w:szCs w:val="21"/>
              </w:rPr>
              <w:t>g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y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– to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us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pacing w:val="-1"/>
                <w:sz w:val="21"/>
                <w:szCs w:val="21"/>
              </w:rPr>
              <w:t>ai</w:t>
            </w:r>
            <w:r>
              <w:rPr>
                <w:sz w:val="21"/>
                <w:szCs w:val="21"/>
              </w:rPr>
              <w:t>n,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aid, 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n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ain,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as</w:t>
            </w:r>
            <w:r>
              <w:rPr>
                <w:spacing w:val="-1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is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, or s</w:t>
            </w:r>
            <w:r>
              <w:rPr>
                <w:spacing w:val="-1"/>
                <w:sz w:val="21"/>
                <w:szCs w:val="21"/>
              </w:rPr>
              <w:t>u</w:t>
            </w:r>
            <w:r>
              <w:rPr>
                <w:sz w:val="21"/>
                <w:szCs w:val="21"/>
              </w:rPr>
              <w:t>pport the pr</w:t>
            </w:r>
            <w:r>
              <w:rPr>
                <w:spacing w:val="-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g</w:t>
            </w:r>
            <w:r>
              <w:rPr>
                <w:spacing w:val="-1"/>
                <w:sz w:val="21"/>
                <w:szCs w:val="21"/>
              </w:rPr>
              <w:t>r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m</w:t>
            </w:r>
            <w:r>
              <w:rPr>
                <w:spacing w:val="-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and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support</w:t>
            </w:r>
          </w:p>
        </w:tc>
      </w:tr>
      <w:tr w:rsidR="00006F92" w14:paraId="0A779D47" w14:textId="77777777">
        <w:trPr>
          <w:trHeight w:hRule="exact" w:val="241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D44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D45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D46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fu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 xml:space="preserve">ctions 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f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that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o</w:t>
            </w:r>
            <w:r>
              <w:rPr>
                <w:spacing w:val="-1"/>
                <w:sz w:val="21"/>
                <w:szCs w:val="21"/>
              </w:rPr>
              <w:t>r</w:t>
            </w:r>
            <w:r>
              <w:rPr>
                <w:sz w:val="21"/>
                <w:szCs w:val="21"/>
              </w:rPr>
              <w:t>gan</w:t>
            </w:r>
            <w:r>
              <w:rPr>
                <w:spacing w:val="1"/>
                <w:sz w:val="21"/>
                <w:szCs w:val="21"/>
              </w:rPr>
              <w:t>i</w:t>
            </w:r>
            <w:r>
              <w:rPr>
                <w:spacing w:val="-1"/>
                <w:sz w:val="21"/>
                <w:szCs w:val="21"/>
              </w:rPr>
              <w:t>z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1"/>
                <w:sz w:val="21"/>
                <w:szCs w:val="21"/>
              </w:rPr>
              <w:t>t</w:t>
            </w:r>
            <w:r>
              <w:rPr>
                <w:spacing w:val="-1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on.</w:t>
            </w:r>
          </w:p>
        </w:tc>
      </w:tr>
      <w:tr w:rsidR="00006F92" w14:paraId="0A779D4B" w14:textId="77777777">
        <w:trPr>
          <w:trHeight w:hRule="exact" w:val="241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D48" w14:textId="77777777" w:rsidR="00006F92" w:rsidRDefault="00200DAB">
            <w:pPr>
              <w:spacing w:line="220" w:lineRule="exact"/>
              <w:ind w:left="40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37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D49" w14:textId="77777777" w:rsidR="00006F92" w:rsidRDefault="00200DAB">
            <w:pPr>
              <w:spacing w:line="220" w:lineRule="exact"/>
              <w:ind w:left="228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9900</w:t>
            </w:r>
          </w:p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D4A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M</w:t>
            </w:r>
            <w:r>
              <w:rPr>
                <w:spacing w:val="1"/>
                <w:sz w:val="21"/>
                <w:szCs w:val="21"/>
                <w:u w:val="single" w:color="000000"/>
              </w:rPr>
              <w:t>a</w:t>
            </w:r>
            <w:r>
              <w:rPr>
                <w:spacing w:val="-1"/>
                <w:sz w:val="21"/>
                <w:szCs w:val="21"/>
                <w:u w:val="single" w:color="000000"/>
              </w:rPr>
              <w:t>j</w:t>
            </w:r>
            <w:r>
              <w:rPr>
                <w:sz w:val="21"/>
                <w:szCs w:val="21"/>
                <w:u w:val="single" w:color="000000"/>
              </w:rPr>
              <w:t>or Pro</w:t>
            </w:r>
            <w:r>
              <w:rPr>
                <w:spacing w:val="1"/>
                <w:sz w:val="21"/>
                <w:szCs w:val="21"/>
                <w:u w:val="single" w:color="000000"/>
              </w:rPr>
              <w:t>p</w:t>
            </w:r>
            <w:r>
              <w:rPr>
                <w:sz w:val="21"/>
                <w:szCs w:val="21"/>
                <w:u w:val="single" w:color="000000"/>
              </w:rPr>
              <w:t>er</w:t>
            </w:r>
            <w:r>
              <w:rPr>
                <w:spacing w:val="-1"/>
                <w:sz w:val="21"/>
                <w:szCs w:val="21"/>
                <w:u w:val="single" w:color="000000"/>
              </w:rPr>
              <w:t>t</w:t>
            </w:r>
            <w:r>
              <w:rPr>
                <w:sz w:val="21"/>
                <w:szCs w:val="21"/>
                <w:u w:val="single" w:color="000000"/>
              </w:rPr>
              <w:t>y and</w:t>
            </w:r>
            <w:r>
              <w:rPr>
                <w:spacing w:val="1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spacing w:val="-1"/>
                <w:sz w:val="21"/>
                <w:szCs w:val="21"/>
                <w:u w:val="single" w:color="000000"/>
              </w:rPr>
              <w:t>E</w:t>
            </w:r>
            <w:r>
              <w:rPr>
                <w:sz w:val="21"/>
                <w:szCs w:val="21"/>
                <w:u w:val="single" w:color="000000"/>
              </w:rPr>
              <w:t>qui</w:t>
            </w:r>
            <w:r>
              <w:rPr>
                <w:spacing w:val="1"/>
                <w:sz w:val="21"/>
                <w:szCs w:val="21"/>
                <w:u w:val="single" w:color="000000"/>
              </w:rPr>
              <w:t>p</w:t>
            </w:r>
            <w:r>
              <w:rPr>
                <w:spacing w:val="-1"/>
                <w:sz w:val="21"/>
                <w:szCs w:val="21"/>
                <w:u w:val="single" w:color="000000"/>
              </w:rPr>
              <w:t>m</w:t>
            </w:r>
            <w:r>
              <w:rPr>
                <w:sz w:val="21"/>
                <w:szCs w:val="21"/>
                <w:u w:val="single" w:color="000000"/>
              </w:rPr>
              <w:t>e</w:t>
            </w:r>
            <w:r>
              <w:rPr>
                <w:spacing w:val="1"/>
                <w:sz w:val="21"/>
                <w:szCs w:val="21"/>
                <w:u w:val="single" w:color="000000"/>
              </w:rPr>
              <w:t>n</w:t>
            </w:r>
            <w:r>
              <w:rPr>
                <w:sz w:val="21"/>
                <w:szCs w:val="21"/>
                <w:u w:val="single" w:color="000000"/>
              </w:rPr>
              <w:t>t A</w:t>
            </w:r>
            <w:r>
              <w:rPr>
                <w:spacing w:val="-1"/>
                <w:sz w:val="21"/>
                <w:szCs w:val="21"/>
                <w:u w:val="single" w:color="000000"/>
              </w:rPr>
              <w:t>c</w:t>
            </w:r>
            <w:r>
              <w:rPr>
                <w:sz w:val="21"/>
                <w:szCs w:val="21"/>
                <w:u w:val="single" w:color="000000"/>
              </w:rPr>
              <w:t>quis</w:t>
            </w:r>
            <w:r>
              <w:rPr>
                <w:spacing w:val="1"/>
                <w:sz w:val="21"/>
                <w:szCs w:val="21"/>
                <w:u w:val="single" w:color="000000"/>
              </w:rPr>
              <w:t>i</w:t>
            </w:r>
            <w:r>
              <w:rPr>
                <w:spacing w:val="-1"/>
                <w:sz w:val="21"/>
                <w:szCs w:val="21"/>
                <w:u w:val="single" w:color="000000"/>
              </w:rPr>
              <w:t>t</w:t>
            </w:r>
            <w:r>
              <w:rPr>
                <w:sz w:val="21"/>
                <w:szCs w:val="21"/>
                <w:u w:val="single" w:color="000000"/>
              </w:rPr>
              <w:t>ion ($50</w:t>
            </w:r>
            <w:r>
              <w:rPr>
                <w:spacing w:val="1"/>
                <w:sz w:val="21"/>
                <w:szCs w:val="21"/>
                <w:u w:val="single" w:color="000000"/>
              </w:rPr>
              <w:t>0</w:t>
            </w:r>
            <w:r>
              <w:rPr>
                <w:sz w:val="21"/>
                <w:szCs w:val="21"/>
                <w:u w:val="single" w:color="000000"/>
              </w:rPr>
              <w:t>)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–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-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y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1"/>
                <w:sz w:val="21"/>
                <w:szCs w:val="21"/>
              </w:rPr>
              <w:t>j</w:t>
            </w:r>
            <w:r>
              <w:rPr>
                <w:sz w:val="21"/>
                <w:szCs w:val="21"/>
              </w:rPr>
              <w:t xml:space="preserve">or </w:t>
            </w:r>
            <w:r>
              <w:rPr>
                <w:spacing w:val="1"/>
                <w:sz w:val="21"/>
                <w:szCs w:val="21"/>
              </w:rPr>
              <w:t>p</w:t>
            </w:r>
            <w:r>
              <w:rPr>
                <w:sz w:val="21"/>
                <w:szCs w:val="21"/>
              </w:rPr>
              <w:t>ro</w:t>
            </w:r>
            <w:r>
              <w:rPr>
                <w:spacing w:val="1"/>
                <w:sz w:val="21"/>
                <w:szCs w:val="21"/>
              </w:rPr>
              <w:t>p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rty a</w:t>
            </w:r>
            <w:r>
              <w:rPr>
                <w:spacing w:val="1"/>
                <w:sz w:val="21"/>
                <w:szCs w:val="21"/>
              </w:rPr>
              <w:t>nd</w:t>
            </w:r>
            <w:r>
              <w:rPr>
                <w:sz w:val="21"/>
                <w:szCs w:val="21"/>
              </w:rPr>
              <w:t>/</w:t>
            </w:r>
            <w:r>
              <w:rPr>
                <w:spacing w:val="1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 xml:space="preserve">r </w:t>
            </w:r>
            <w:r>
              <w:rPr>
                <w:spacing w:val="-1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qui</w:t>
            </w:r>
            <w:r>
              <w:rPr>
                <w:spacing w:val="1"/>
                <w:sz w:val="21"/>
                <w:szCs w:val="21"/>
              </w:rPr>
              <w:t>p</w:t>
            </w:r>
            <w:r>
              <w:rPr>
                <w:spacing w:val="-3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1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t p</w:t>
            </w:r>
            <w:r>
              <w:rPr>
                <w:spacing w:val="1"/>
                <w:sz w:val="21"/>
                <w:szCs w:val="21"/>
              </w:rPr>
              <w:t>u</w:t>
            </w:r>
            <w:r>
              <w:rPr>
                <w:sz w:val="21"/>
                <w:szCs w:val="21"/>
              </w:rPr>
              <w:t>r</w:t>
            </w:r>
            <w:r>
              <w:rPr>
                <w:spacing w:val="-1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hase,</w:t>
            </w:r>
          </w:p>
        </w:tc>
      </w:tr>
      <w:tr w:rsidR="00006F92" w14:paraId="0A779D4F" w14:textId="77777777">
        <w:trPr>
          <w:trHeight w:hRule="exact" w:val="326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779D4C" w14:textId="77777777" w:rsidR="00006F92" w:rsidRDefault="00006F92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A779D4D" w14:textId="77777777" w:rsidR="00006F92" w:rsidRDefault="00006F92"/>
        </w:tc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A779D4E" w14:textId="77777777" w:rsidR="00006F92" w:rsidRDefault="00200DAB">
            <w:pPr>
              <w:spacing w:line="220" w:lineRule="exact"/>
              <w:ind w:lef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</w:t>
            </w:r>
            <w:r>
              <w:rPr>
                <w:spacing w:val="1"/>
                <w:sz w:val="21"/>
                <w:szCs w:val="21"/>
              </w:rPr>
              <w:t>a</w:t>
            </w:r>
            <w:r>
              <w:rPr>
                <w:spacing w:val="-1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 xml:space="preserve">ued </w:t>
            </w:r>
            <w:r>
              <w:rPr>
                <w:spacing w:val="-1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t over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pacing w:val="1"/>
                <w:sz w:val="21"/>
                <w:szCs w:val="21"/>
              </w:rPr>
              <w:t>$</w:t>
            </w:r>
            <w:r>
              <w:rPr>
                <w:sz w:val="21"/>
                <w:szCs w:val="21"/>
              </w:rPr>
              <w:t>500.</w:t>
            </w:r>
          </w:p>
        </w:tc>
      </w:tr>
    </w:tbl>
    <w:p w14:paraId="0A779D50" w14:textId="77777777" w:rsidR="00200DAB" w:rsidRDefault="00200DAB"/>
    <w:sectPr w:rsidR="00200DAB">
      <w:pgSz w:w="12240" w:h="15840"/>
      <w:pgMar w:top="460" w:right="58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C7458"/>
    <w:multiLevelType w:val="multilevel"/>
    <w:tmpl w:val="59CA2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95484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6F92"/>
    <w:rsid w:val="00006F92"/>
    <w:rsid w:val="00091917"/>
    <w:rsid w:val="00200DAB"/>
    <w:rsid w:val="006D2362"/>
    <w:rsid w:val="00A8230C"/>
    <w:rsid w:val="00E12772"/>
    <w:rsid w:val="00E21621"/>
    <w:rsid w:val="00F02D04"/>
    <w:rsid w:val="00F34560"/>
    <w:rsid w:val="00F95AAF"/>
    <w:rsid w:val="00FB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79C06"/>
  <w15:docId w15:val="{2EA1AEBB-54E1-42AD-81D9-69A0717A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1349</Words>
  <Characters>7693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Kathy Voncannon</cp:lastModifiedBy>
  <cp:revision>10</cp:revision>
  <dcterms:created xsi:type="dcterms:W3CDTF">2014-09-17T16:58:00Z</dcterms:created>
  <dcterms:modified xsi:type="dcterms:W3CDTF">2022-05-23T17:50:00Z</dcterms:modified>
</cp:coreProperties>
</file>